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3B8CC2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4E3404">
        <w:rPr>
          <w:rFonts w:ascii="Garamond" w:hAnsi="Garamond"/>
          <w:sz w:val="24"/>
          <w:szCs w:val="24"/>
        </w:rPr>
        <w:t>2</w:t>
      </w:r>
      <w:r w:rsidR="00C33F9B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37BB42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33F9B" w:rsidRPr="00C33F9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https://zakazky.zcu.cz/contract_display_5176.html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4C236D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33F9B">
        <w:rPr>
          <w:rFonts w:ascii="Garamond" w:hAnsi="Garamond" w:cs="Arial"/>
          <w:sz w:val="22"/>
          <w:szCs w:val="22"/>
        </w:rPr>
        <w:t>08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4E3404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C33F9B">
        <w:rPr>
          <w:rFonts w:ascii="Garamond" w:hAnsi="Garamond" w:cs="Arial"/>
          <w:sz w:val="22"/>
          <w:szCs w:val="22"/>
        </w:rPr>
        <w:t>3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63BA4" w14:textId="77777777" w:rsidR="002466BE" w:rsidRDefault="002466BE" w:rsidP="00795AAC">
      <w:r>
        <w:separator/>
      </w:r>
    </w:p>
  </w:endnote>
  <w:endnote w:type="continuationSeparator" w:id="0">
    <w:p w14:paraId="7D9FB2C5" w14:textId="77777777" w:rsidR="002466BE" w:rsidRDefault="002466B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A16BB" w14:textId="77777777" w:rsidR="002466BE" w:rsidRDefault="002466BE" w:rsidP="00795AAC">
      <w:r>
        <w:separator/>
      </w:r>
    </w:p>
  </w:footnote>
  <w:footnote w:type="continuationSeparator" w:id="0">
    <w:p w14:paraId="07E7F547" w14:textId="77777777" w:rsidR="002466BE" w:rsidRDefault="002466B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466BE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3404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061F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33F9B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7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TNakPdcScBWF490ASNFsKr4awPZv0Wd5HusFyZmfgc0=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oZp4jMieWtEYiaeiajjd1q6kxLHjEiHsxMA1fzLcHV4=</DigestValue>
    </Reference>
  </SignedInfo>
  <SignatureValue>JgQxLH0LnsajCAAUw6YMNR7u/MJ6ypUwZEWCoU4vAdbxMgUw0bCSzsuAxz7MWfHpehBwrQGnuY7m
YAWsc5LesVqm97BJXpiw8bWbrHCCzZe0bGfrTnI0v7qJxZfIEPh83OhZ+Sfk75ZBylRguuzsgsiF
RP0gaGGfL4R6xrbz9+NJV2UiPkKF0/iQcRJDud8Me4OniPCr0MPvSdClMOYXDGpmJ4CKov3kzVrE
F4EBpWcFiZTKfz9y6g1HP1gE/bQOncm5EPkR4hIO4nDQN9JcZykptW/dc98VcPQG6/p64x/0RTsx
4y0G0QG0F/gTovB0kYpKzk50/gBkcSXIJMtwrA==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zCUR0QiTQlNo/eIfv7T94F+1yuZfBuQdX1pCHK8E808=</DigestValue>
      </Reference>
      <Reference URI="/word/document.xml?ContentType=application/vnd.openxmlformats-officedocument.wordprocessingml.document.main+xml">
        <DigestMethod Algorithm="http://www.w3.org/2001/04/xmlenc#sha256"/>
        <DigestValue>4PQo5gU7QtH/6R68s55ld1VRZP+D7ehBn14E5HuNuLs=</DigestValue>
      </Reference>
      <Reference URI="/word/endnotes.xml?ContentType=application/vnd.openxmlformats-officedocument.wordprocessingml.endnotes+xml">
        <DigestMethod Algorithm="http://www.w3.org/2001/04/xmlenc#sha256"/>
        <DigestValue>Posw0bc9Amp8IctDDpX6ugLQIibCH/yyJE/a+QcLiuM=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cwh7SvIjN0urL4vffvFDwniq2VEKDNfO/WSLFirP/80=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ms8HrD5JQ8FVxwqd3fQe1ySOAwjhZcKg3FMhbV65fRk=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2022-03-28T06:03:56Z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2022-03-28T06:03:56Z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37771-61DA-472C-9CE4-EA50612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30</cp:revision>
  <cp:lastPrinted>2022-02-22T11:35:00Z</cp:lastPrinted>
  <dcterms:created xsi:type="dcterms:W3CDTF">2021-09-14T05:18:00Z</dcterms:created>
  <dcterms:modified xsi:type="dcterms:W3CDTF">2022-03-28T06:03:00Z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