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52FB5A8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B26A4A">
        <w:rPr>
          <w:rFonts w:ascii="Garamond" w:hAnsi="Garamond"/>
          <w:sz w:val="24"/>
          <w:szCs w:val="24"/>
        </w:rPr>
        <w:t>0</w:t>
      </w:r>
      <w:r w:rsidR="002C2EDE">
        <w:rPr>
          <w:rFonts w:ascii="Garamond" w:hAnsi="Garamond"/>
          <w:sz w:val="24"/>
          <w:szCs w:val="24"/>
        </w:rPr>
        <w:t>4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24A563BE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51</w:t>
      </w:r>
      <w:r w:rsidR="002C2EDE">
        <w:t>78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874590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C2EDE">
        <w:rPr>
          <w:rFonts w:ascii="Garamond" w:hAnsi="Garamond" w:cs="Arial"/>
          <w:b/>
          <w:sz w:val="22"/>
          <w:szCs w:val="22"/>
        </w:rPr>
        <w:t>08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2D2B61">
        <w:rPr>
          <w:rFonts w:ascii="Garamond" w:hAnsi="Garamond" w:cs="Arial"/>
          <w:b/>
          <w:sz w:val="22"/>
          <w:szCs w:val="22"/>
        </w:rPr>
        <w:t>0</w:t>
      </w:r>
      <w:r w:rsidR="002C2EDE">
        <w:rPr>
          <w:rFonts w:ascii="Garamond" w:hAnsi="Garamond" w:cs="Arial"/>
          <w:b/>
          <w:sz w:val="22"/>
          <w:szCs w:val="22"/>
        </w:rPr>
        <w:t>4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134FD3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DD0504">
        <w:rPr>
          <w:rFonts w:ascii="Garamond" w:hAnsi="Garamond" w:cs="Arial"/>
          <w:sz w:val="22"/>
          <w:szCs w:val="22"/>
        </w:rPr>
        <w:t>0</w:t>
      </w:r>
      <w:r w:rsidR="002D2B61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  <w:bookmarkStart w:id="4" w:name="_GoBack"/>
      <w:bookmarkEnd w:id="4"/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35A2BD" w14:textId="77777777" w:rsidR="00311285" w:rsidRDefault="00311285" w:rsidP="00795AAC">
      <w:r>
        <w:separator/>
      </w:r>
    </w:p>
  </w:endnote>
  <w:endnote w:type="continuationSeparator" w:id="0">
    <w:p w14:paraId="18A3AA8E" w14:textId="77777777" w:rsidR="00311285" w:rsidRDefault="00311285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22D0CFBE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C22131" w14:textId="77777777" w:rsidR="00311285" w:rsidRDefault="00311285" w:rsidP="00795AAC">
      <w:r>
        <w:separator/>
      </w:r>
    </w:p>
  </w:footnote>
  <w:footnote w:type="continuationSeparator" w:id="0">
    <w:p w14:paraId="3CA730FA" w14:textId="77777777" w:rsidR="00311285" w:rsidRDefault="00311285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2EDE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285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5FD2"/>
    <w:rsid w:val="004376D6"/>
    <w:rsid w:val="004400E1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699D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6jIQvZ2rO32xYg0rSL1V2HVh5Z/IPnleLTbOkSqosV8=</DigestValue>
    </Reference>
    <Reference Type="http://www.w3.org/2000/09/xmldsig#Object" URI="#idOfficeObject">
      <DigestMethod Algorithm="http://www.w3.org/2001/04/xmlenc#sha256"/>
      <DigestValue>/DWRSJMGkct8O2BEw1OinEyfh36qyXWiljIznBBdi0k=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yto1GmxdwMwck6OQhduCFiHJuzpbmNmUMzNfZYbBbaU=</DigestValue>
    </Reference>
  </SignedInfo>
  <SignatureValue>VJC5UGI8G2kxmkeLFpo4L8r+DLF6a7H/RIdFyala/oAMt0bpVlYyNlcEq8i9dC/7v+JMQGfnou2t
GbHFu4/0Zu6N+gezylyW2JGcuo75Tb6GOVaH4E4kiwTfOuidWmhbVByXgjS20qK9EbPBrx7u1nXz
QxpPA97fq19lSkpuKkFkXP2Tv0m+CY9gPXVGx4cBvzT513zfzgN+twF1SOl8HiwfzbzCXtIg/cXU
mws3S1XTER4//H/OJMpgx4I1GRJun0uCyQIFkS7P6iHCtwgFUSAVOv3qYLwj7Zk68G5jl9M70YpN
s2heLIPa1ua15TYeOZAE8d0KUUuWM5poW/KHCA==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hbMk7/xN1AoM4VYWGftXRwaMY6oNUjcNNe4fdlcxTjg=</DigestValue>
      </Reference>
      <Reference URI="/word/endnotes.xml?ContentType=application/vnd.openxmlformats-officedocument.wordprocessingml.endnotes+xml">
        <DigestMethod Algorithm="http://www.w3.org/2001/04/xmlenc#sha256"/>
        <DigestValue>f3aG3T2cONSwQ2sxSuG/hliIrGNnEu8rJ/903lVOhdY=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1D7zev985Q4AhT/gif5C2kLu5KXwl9bUNDLh0NmTEKw=</DigestValue>
      </Reference>
      <Reference URI="/word/footnotes.xml?ContentType=application/vnd.openxmlformats-officedocument.wordprocessingml.footnotes+xml">
        <DigestMethod Algorithm="http://www.w3.org/2001/04/xmlenc#sha256"/>
        <DigestValue>+MB42B+O6tUYkBYy4lOSfB9Eb6A59pWjPxWzUwcJBSE=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AiatU1s+0QatLpD6LpYA6BNTxTDnU4viNUl8+71Ogyg=</DigestValue>
      </Reference>
      <Reference URI="/word/settings.xml?ContentType=application/vnd.openxmlformats-officedocument.wordprocessingml.settings+xml">
        <DigestMethod Algorithm="http://www.w3.org/2001/04/xmlenc#sha256"/>
        <DigestValue>6ZxavaCTQnDCPsoloP9PkJWQ3aeM6hYpLKs7XmBnvvA=</DigestValue>
      </Reference>
      <Reference URI="/word/styles.xml?ContentType=application/vnd.openxmlformats-officedocument.wordprocessingml.styles+xml">
        <DigestMethod Algorithm="http://www.w3.org/2001/04/xmlenc#sha256"/>
        <DigestValue>1xQwekNCeq9nqFg50pNTrpEHS1eoNUn0iTYo0siO4cs=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2022-03-28T05:51:35Z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16.0.10384/14</OfficeVersion>
          <ApplicationVersion>16.0.10384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2022-03-28T05:51:35Z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CCFAF4-45D7-4D13-B6D6-7B3552077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1750</Words>
  <Characters>10330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37</cp:revision>
  <cp:lastPrinted>2018-08-08T13:48:00Z</cp:lastPrinted>
  <dcterms:created xsi:type="dcterms:W3CDTF">2021-01-21T11:32:00Z</dcterms:created>
  <dcterms:modified xsi:type="dcterms:W3CDTF">2022-03-28T05:51:00Z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