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3F815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</w:t>
      </w:r>
      <w:r w:rsidR="00E93BA3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150FF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3BA3" w:rsidRPr="00E93B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4BF2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93BA3">
        <w:rPr>
          <w:rFonts w:ascii="Garamond" w:hAnsi="Garamond" w:cs="Arial"/>
          <w:sz w:val="22"/>
          <w:szCs w:val="22"/>
        </w:rPr>
        <w:t>04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E93BA3">
        <w:rPr>
          <w:rFonts w:ascii="Garamond" w:hAnsi="Garamond" w:cs="Arial"/>
          <w:sz w:val="22"/>
          <w:szCs w:val="22"/>
        </w:rPr>
        <w:t>4</w:t>
      </w:r>
      <w:bookmarkStart w:id="1" w:name="_GoBack"/>
      <w:bookmarkEnd w:id="1"/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7617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52D54" w14:textId="77777777" w:rsidR="00AB1575" w:rsidRDefault="00AB1575" w:rsidP="00795AAC">
      <w:r>
        <w:separator/>
      </w:r>
    </w:p>
  </w:endnote>
  <w:endnote w:type="continuationSeparator" w:id="0">
    <w:p w14:paraId="5917F1EA" w14:textId="77777777" w:rsidR="00AB1575" w:rsidRDefault="00AB157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D8A7F" w14:textId="77777777" w:rsidR="00AB1575" w:rsidRDefault="00AB1575" w:rsidP="00795AAC">
      <w:r>
        <w:separator/>
      </w:r>
    </w:p>
  </w:footnote>
  <w:footnote w:type="continuationSeparator" w:id="0">
    <w:p w14:paraId="552D180C" w14:textId="77777777" w:rsidR="00AB1575" w:rsidRDefault="00AB157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B1575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3BA3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4IJnMwtQlKWM0iFxj3Ks6bSw0ia19SzdCpa9YidNIAw=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8fm618XAMR23faSgSvf2kCeobRkQOwiaEZfiBvCoX7Y=</DigestValue>
    </Reference>
  </SignedInfo>
  <SignatureValue>t0MLAEXwHFE04LXs1amLHVmtal0TBpyYCUd1A3+n5htNDHrybXz614DfkrUzkyx3Ifs1KSQEorIN
7jy2pVUMqZYFs9KwszszkhQD7k/9m3MYX+BqZcz1B0Qkbnpq8buZxfzS+iIh+l8waLJ48mHJlYvk
cTHty30zWjseJ2ReCnm8w6aTSluY62lVk9oJJ3Zo5HOdyl6QSF7o9kuS0Y++KHpzYxc9EFJFqVyE
wSYhK/FcOOK9nPFMk3BZueD7WbuZhIl7+240XuhV1mqmxaX3SNKsmWk/Cb/MEdy5oIHsVKUSU0qu
lyI/XntIUayw9AjzNg0ZiTR4Z2rbpIrLrl8nUQ==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nQa3bAYX7Ov4tDrNhBMxP7+LeXHMh1tILekpYJFoWWw=</DigestValue>
      </Reference>
      <Reference URI="/word/document.xml?ContentType=application/vnd.openxmlformats-officedocument.wordprocessingml.document.main+xml">
        <DigestMethod Algorithm="http://www.w3.org/2001/04/xmlenc#sha256"/>
        <DigestValue>QC5NKsjZQNhqF40qe3Ck1vfWKPWWipFxMLGZuzCF+fI=</DigestValue>
      </Reference>
      <Reference URI="/word/endnotes.xml?ContentType=application/vnd.openxmlformats-officedocument.wordprocessingml.endnotes+xml">
        <DigestMethod Algorithm="http://www.w3.org/2001/04/xmlenc#sha256"/>
        <DigestValue>VOdyX0tzKS2HMWyFH3I3rfm8KWoLh5NYmy4aQ+PtANY=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1Vvw4ob0a0OupyeUvfb4kPArwyF2CqS0likMrDXsBik=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2tbSFA0/fgGgjdqrSgWlX6yc0kBSaKwn+7NNBGzR96s=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2022-03-22T10:30:51Z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2022-03-22T10:30:51Z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B70A6-662E-40A1-A96F-E4419451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2022-02-22T11:35:00Z</cp:lastPrinted>
  <dcterms:created xsi:type="dcterms:W3CDTF">2021-09-14T05:18:00Z</dcterms:created>
  <dcterms:modified xsi:type="dcterms:W3CDTF">2022-03-22T10:30:00Z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