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3F3523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3E1969">
        <w:rPr>
          <w:rFonts w:ascii="Garamond" w:hAnsi="Garamond" w:cs="Arial"/>
          <w:b/>
          <w:bCs/>
          <w:sz w:val="28"/>
          <w:szCs w:val="28"/>
        </w:rPr>
        <w:t>6</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20E3C2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3E1969">
        <w:rPr>
          <w:rFonts w:ascii="Garamond" w:hAnsi="Garamond" w:cs="Palatino Linotype"/>
          <w:color w:val="000000"/>
          <w:sz w:val="20"/>
          <w:szCs w:val="20"/>
        </w:rPr>
        <w:t>110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w:t>
      </w:r>
      <w:bookmarkStart w:id="0" w:name="_GoBack"/>
      <w:bookmarkEnd w:id="0"/>
      <w:r w:rsidR="007258DF" w:rsidRPr="00BE48B3">
        <w:rPr>
          <w:rFonts w:ascii="Garamond" w:hAnsi="Garamond" w:cs="Arial"/>
          <w:sz w:val="20"/>
          <w:szCs w:val="20"/>
        </w:rPr>
        <w: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8A2AD" w14:textId="77777777" w:rsidR="00424404" w:rsidRDefault="00424404" w:rsidP="001B2927">
      <w:pPr>
        <w:spacing w:after="0" w:line="240" w:lineRule="auto"/>
      </w:pPr>
      <w:r>
        <w:separator/>
      </w:r>
    </w:p>
  </w:endnote>
  <w:endnote w:type="continuationSeparator" w:id="0">
    <w:p w14:paraId="16808FDC" w14:textId="77777777" w:rsidR="00424404" w:rsidRDefault="0042440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61094" w14:textId="77777777" w:rsidR="00424404" w:rsidRDefault="00424404" w:rsidP="001B2927">
      <w:pPr>
        <w:spacing w:after="0" w:line="240" w:lineRule="auto"/>
      </w:pPr>
      <w:r>
        <w:separator/>
      </w:r>
    </w:p>
  </w:footnote>
  <w:footnote w:type="continuationSeparator" w:id="0">
    <w:p w14:paraId="5ADF2A07" w14:textId="77777777" w:rsidR="00424404" w:rsidRDefault="0042440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E3E4CC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3E1969">
      <w:rPr>
        <w:rFonts w:ascii="Garamond" w:hAnsi="Garamond" w:cs="Palatino Linotype"/>
        <w:color w:val="000000"/>
      </w:rPr>
      <w:t>110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GA1SLs0YfVlMuVVogGnzMF87lIOfJDtDkgx7GUQFNTzC6EGPpogoLOu5oLbGf/NaBibPXK6BlAGYViIWPlv/0A==" w:salt="p/zdrcE3ITcT3+43tT3L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61B6-54EE-4AD9-9A61-16351799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33</cp:revision>
  <cp:lastPrinted>2014-05-16T09:23:00Z</cp:lastPrinted>
  <dcterms:created xsi:type="dcterms:W3CDTF">2021-10-21T06:58:00Z</dcterms:created>
  <dcterms:modified xsi:type="dcterms:W3CDTF">2022-03-21T13:06:00Z</dcterms:modified>
</cp:coreProperties>
</file>