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7E2865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E3404">
        <w:rPr>
          <w:rFonts w:ascii="Garamond" w:hAnsi="Garamond"/>
          <w:sz w:val="24"/>
          <w:szCs w:val="24"/>
        </w:rPr>
        <w:t>28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8481C0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3404" w:rsidRPr="004E340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https://zakazky.zcu.cz/contract_display_5172.html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1683EB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E3404">
        <w:rPr>
          <w:rFonts w:ascii="Garamond" w:hAnsi="Garamond" w:cs="Arial"/>
          <w:sz w:val="22"/>
          <w:szCs w:val="22"/>
        </w:rPr>
        <w:t>0</w:t>
      </w:r>
      <w:r w:rsidR="00383EFA">
        <w:rPr>
          <w:rFonts w:ascii="Garamond" w:hAnsi="Garamond" w:cs="Arial"/>
          <w:sz w:val="22"/>
          <w:szCs w:val="22"/>
        </w:rPr>
        <w:t>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bookmarkStart w:id="1" w:name="_GoBack"/>
      <w:r w:rsidR="004E3404">
        <w:rPr>
          <w:rFonts w:ascii="Garamond" w:hAnsi="Garamond" w:cs="Arial"/>
          <w:sz w:val="22"/>
          <w:szCs w:val="22"/>
        </w:rPr>
        <w:t>4</w:t>
      </w:r>
      <w:bookmarkEnd w:id="1"/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D9322" w14:textId="77777777" w:rsidR="0091061F" w:rsidRDefault="0091061F" w:rsidP="00795AAC">
      <w:r>
        <w:separator/>
      </w:r>
    </w:p>
  </w:endnote>
  <w:endnote w:type="continuationSeparator" w:id="0">
    <w:p w14:paraId="54A431DB" w14:textId="77777777" w:rsidR="0091061F" w:rsidRDefault="0091061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6A74A" w14:textId="77777777" w:rsidR="0091061F" w:rsidRDefault="0091061F" w:rsidP="00795AAC">
      <w:r>
        <w:separator/>
      </w:r>
    </w:p>
  </w:footnote>
  <w:footnote w:type="continuationSeparator" w:id="0">
    <w:p w14:paraId="55ED1820" w14:textId="77777777" w:rsidR="0091061F" w:rsidRDefault="0091061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3404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061F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7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ynRxOo2Xj1CdCRhL5qgAqOskZ5xjVHqV932+JbGQGVM=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LtpZlij+8VBffFKCuzgysxP8Ucel9Hywar48lPo4dEA=</DigestValue>
    </Reference>
  </SignedInfo>
  <SignatureValue>jCBkpJlq/HjXCHHBUxBEunzsvf9Mi++mbtNusM+Bpz4gJJsoCsj4CQbqT6cKEeOaM3hnrKgTfz+y
ThEum8CWfUB3r3l4wzAgvfl2hdCdH5vURumI2ICblO3+jdyJr1MLhGe5q5AH1uKNXzvWuY3f7ghr
9fsYJ54cml4+zedSQ/o1XoEKWiyyWXSZ7oiGMdZss0t1KDNTupZ7PLDRHejtVq8o5jxQB34vfg94
/yErR5HfHUHRyLlxcNGL19kgfhU/lq2Ww1iQP9bNbuSeGEIWdpozE4szzuMEOTKmorZD0UOHZQf+
WVCdEE0+mV1bpW+geFe/WoQ1HZV2CAsq7pjiEg==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OzzIyUA2yNZ1ccWHXUZOTemReyTsBnzQJNTbmt08FXg=</DigestValue>
      </Reference>
      <Reference URI="/word/document.xml?ContentType=application/vnd.openxmlformats-officedocument.wordprocessingml.document.main+xml">
        <DigestMethod Algorithm="http://www.w3.org/2001/04/xmlenc#sha256"/>
        <DigestValue>WAneyTt8vkmxnH5fsr6RsfWl61zlJR078N/mKRPHXtw=</DigestValue>
      </Reference>
      <Reference URI="/word/endnotes.xml?ContentType=application/vnd.openxmlformats-officedocument.wordprocessingml.endnotes+xml">
        <DigestMethod Algorithm="http://www.w3.org/2001/04/xmlenc#sha256"/>
        <DigestValue>L7vOF8T90UndVltStyM14VUe0R7BJ/6YZ9cqk5h9ETM=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lQnviNsutukvZE5iSzXW00dOg9hV69e0tiorUK2jEJ0=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rZI28Lk2qyzAjPJ+iRwjMy70mA3kWXcx9uICKTgZNZQ=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2022-03-21T12:36:16Z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2022-03-21T12:36:16Z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16653-A0E0-4DA5-97C6-EC4AFD1D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29</cp:revision>
  <cp:lastPrinted>2022-02-22T11:35:00Z</cp:lastPrinted>
  <dcterms:created xsi:type="dcterms:W3CDTF">2021-09-14T05:18:00Z</dcterms:created>
  <dcterms:modified xsi:type="dcterms:W3CDTF">2022-03-21T12:36:00Z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