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5C05E3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9F731A">
        <w:rPr>
          <w:rFonts w:ascii="Garamond" w:hAnsi="Garamond"/>
          <w:sz w:val="24"/>
          <w:szCs w:val="24"/>
        </w:rPr>
        <w:t>2</w:t>
      </w:r>
      <w:r w:rsidR="00F07617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FEA630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07617" w:rsidRPr="00F0761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https://zakazky.zcu.cz/contract_display_5162.html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8B2502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83EFA">
        <w:rPr>
          <w:rFonts w:ascii="Garamond" w:hAnsi="Garamond" w:cs="Arial"/>
          <w:sz w:val="22"/>
          <w:szCs w:val="22"/>
        </w:rPr>
        <w:t>2</w:t>
      </w:r>
      <w:r w:rsidR="00F07617">
        <w:rPr>
          <w:rFonts w:ascii="Garamond" w:hAnsi="Garamond" w:cs="Arial"/>
          <w:sz w:val="22"/>
          <w:szCs w:val="22"/>
        </w:rPr>
        <w:t>9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07617">
        <w:rPr>
          <w:rFonts w:ascii="Garamond" w:hAnsi="Garamond" w:cs="Arial"/>
          <w:sz w:val="22"/>
          <w:szCs w:val="22"/>
        </w:rPr>
        <w:t>09</w:t>
      </w:r>
      <w:bookmarkStart w:id="1" w:name="_GoBack"/>
      <w:bookmarkEnd w:id="1"/>
      <w:r w:rsidR="004960B8" w:rsidRPr="007544CF">
        <w:rPr>
          <w:rFonts w:ascii="Garamond" w:hAnsi="Garamond" w:cs="Arial"/>
          <w:sz w:val="22"/>
          <w:szCs w:val="22"/>
        </w:rPr>
        <w:t>:</w:t>
      </w:r>
      <w:r w:rsidR="007B098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D5232" w14:textId="77777777" w:rsidR="000D4AC6" w:rsidRDefault="000D4AC6" w:rsidP="00795AAC">
      <w:r>
        <w:separator/>
      </w:r>
    </w:p>
  </w:endnote>
  <w:endnote w:type="continuationSeparator" w:id="0">
    <w:p w14:paraId="1F6466BB" w14:textId="77777777" w:rsidR="000D4AC6" w:rsidRDefault="000D4AC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E83C5" w14:textId="77777777" w:rsidR="000D4AC6" w:rsidRDefault="000D4AC6" w:rsidP="00795AAC">
      <w:r>
        <w:separator/>
      </w:r>
    </w:p>
  </w:footnote>
  <w:footnote w:type="continuationSeparator" w:id="0">
    <w:p w14:paraId="46CF1873" w14:textId="77777777" w:rsidR="000D4AC6" w:rsidRDefault="000D4AC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6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OlNlSsa2xSw2CXFhxo2ywtWNNlZJYwu3uknXDOkETlc=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8knf3uLwrvuUEHy2cs6nV/Jls7gTbae383nVB4jLcyo=</DigestValue>
    </Reference>
  </SignedInfo>
  <SignatureValue>at8+l7VkkpLiZ+HX8H7fjKxhnGbrGZ+lUyz9wN4oRrx4t4r5VZ6EN30peXyjiM2WGunrM7wAkHZU
pY3GpEMS6VRfKzwkGqv6PS7IS7+nS2SztKSceZzt023iONiXIfl9KD1HQEZ1291a7Xb4zX+NFtFX
zKibAE+7jXiEYmk7fmXUmwg9iA8rpHyu6YyiP0icojvgIMspzuSVZCId16Kkl90UiMTBTBDTdiCX
LGAQjz2UJ17bjZymqnHifcmJRAWcCtBqaBLiCsyY/sPen5qHtoujgMzaekMGkAvFd8NJkSkY+v2F
vDqwVXEPeXL3gz6CC976SFEEPJB1pV4fHYXcxQ==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+/EXnmJJk6UZC/5vycEVJb6TqRkSlFnsLA/nW2LglzE=</DigestValue>
      </Reference>
      <Reference URI="/word/document.xml?ContentType=application/vnd.openxmlformats-officedocument.wordprocessingml.document.main+xml">
        <DigestMethod Algorithm="http://www.w3.org/2001/04/xmlenc#sha256"/>
        <DigestValue>9YRILfsVeOjxsgSW2L5aphHhYKM+rjYL6JeNe5uHS2Q=</DigestValue>
      </Reference>
      <Reference URI="/word/endnotes.xml?ContentType=application/vnd.openxmlformats-officedocument.wordprocessingml.endnotes+xml">
        <DigestMethod Algorithm="http://www.w3.org/2001/04/xmlenc#sha256"/>
        <DigestValue>j6yXl5izELt9jAidxZ8jPrCpgStrBW37ZuAl0baCwHg=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abZ/HaqktAVQsQFjWVDPJCNBzHb9c2VMqM6A0/hpVEQ=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+UmXV+LmxA7/OzChzRoZ/edlhxSvjmTcM4lF9FQGSCA=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2022-03-18T07:03:26Z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2022-03-18T07:03:26Z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A7D5AE-8046-4EE2-8E27-E4573AB0D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31</cp:revision>
  <cp:lastPrinted>2022-02-22T11:35:00Z</cp:lastPrinted>
  <dcterms:created xsi:type="dcterms:W3CDTF">2021-09-14T05:18:00Z</dcterms:created>
  <dcterms:modified xsi:type="dcterms:W3CDTF">2022-03-18T07:03:00Z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