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DB632D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9F731A">
        <w:rPr>
          <w:rFonts w:ascii="Garamond" w:hAnsi="Garamond"/>
          <w:sz w:val="24"/>
          <w:szCs w:val="24"/>
        </w:rPr>
        <w:t>20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71C8CC3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F731A" w:rsidRPr="006B133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https://zakazky.zcu.cz/contract_display_5157.html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D898CF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83EFA">
        <w:rPr>
          <w:rFonts w:ascii="Garamond" w:hAnsi="Garamond" w:cs="Arial"/>
          <w:sz w:val="22"/>
          <w:szCs w:val="22"/>
        </w:rPr>
        <w:t>2</w:t>
      </w:r>
      <w:r w:rsidR="009F731A">
        <w:rPr>
          <w:rFonts w:ascii="Garamond" w:hAnsi="Garamond" w:cs="Arial"/>
          <w:sz w:val="22"/>
          <w:szCs w:val="22"/>
        </w:rPr>
        <w:t>8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r w:rsidR="00DF35C1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9F731A">
        <w:rPr>
          <w:rFonts w:ascii="Garamond" w:hAnsi="Garamond" w:cs="Arial"/>
          <w:sz w:val="22"/>
          <w:szCs w:val="22"/>
        </w:rPr>
        <w:t>10</w:t>
      </w:r>
      <w:bookmarkStart w:id="1" w:name="_GoBack"/>
      <w:bookmarkEnd w:id="1"/>
      <w:r w:rsidR="004960B8" w:rsidRPr="007544CF">
        <w:rPr>
          <w:rFonts w:ascii="Garamond" w:hAnsi="Garamond" w:cs="Arial"/>
          <w:sz w:val="22"/>
          <w:szCs w:val="22"/>
        </w:rPr>
        <w:t>:</w:t>
      </w:r>
      <w:r w:rsidR="007B0985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D5232" w14:textId="77777777" w:rsidR="000D4AC6" w:rsidRDefault="000D4AC6" w:rsidP="00795AAC">
      <w:r>
        <w:separator/>
      </w:r>
    </w:p>
  </w:endnote>
  <w:endnote w:type="continuationSeparator" w:id="0">
    <w:p w14:paraId="1F6466BB" w14:textId="77777777" w:rsidR="000D4AC6" w:rsidRDefault="000D4AC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E83C5" w14:textId="77777777" w:rsidR="000D4AC6" w:rsidRDefault="000D4AC6" w:rsidP="00795AAC">
      <w:r>
        <w:separator/>
      </w:r>
    </w:p>
  </w:footnote>
  <w:footnote w:type="continuationSeparator" w:id="0">
    <w:p w14:paraId="46CF1873" w14:textId="77777777" w:rsidR="000D4AC6" w:rsidRDefault="000D4AC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83EFA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5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ixpc63lxhsbJsvvVTw4dcXPME/FjC4lQ632IUbivjTU=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CBGGGyqyM17fX07FkK0yhW+AaGye9BIsWEG/JJ2Ierw=</DigestValue>
    </Reference>
  </SignedInfo>
  <SignatureValue>A2ksW48azFtaK7PzmtwT/k+VzMs19E5PG5WmZ714HPi5/jjExCqpH5Ay6kvwQAngA4QgHnHur9Cr
EtEyjtoejqTCr/+0yH93G/tz36UTmelAIcNqEDF/1jHCaYv/C5t/7LqKwSo4k+LZit191x+XX1QX
J3GZkemKJSfqCzd07RuTGAxvdOUT8j9m3oc4ZppqUcp3J9tAjrVpo6vZpgUtXl+fkt0USuY58PuU
mU9UAG2xGwUWyzi86nZaGWZL73Wy/hxXYeP0CB8z8HYMxkmkWT7RNGcBBmFXV+hoszduGrnKP3cp
0brcJB6aGFtrX0yBBuLsIXgBvOecZZ3anKP53g==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YoOoJg28YriDeySv9re0qdzjlTWQYUUoXDaojVUj/A4=</DigestValue>
      </Reference>
      <Reference URI="/word/document.xml?ContentType=application/vnd.openxmlformats-officedocument.wordprocessingml.document.main+xml">
        <DigestMethod Algorithm="http://www.w3.org/2001/04/xmlenc#sha256"/>
        <DigestValue>TSjHGLSeJe1eQxsVCFSACO21f2dzUbjJC9RrO0mPGEo=</DigestValue>
      </Reference>
      <Reference URI="/word/endnotes.xml?ContentType=application/vnd.openxmlformats-officedocument.wordprocessingml.endnotes+xml">
        <DigestMethod Algorithm="http://www.w3.org/2001/04/xmlenc#sha256"/>
        <DigestValue>j6yXl5izELt9jAidxZ8jPrCpgStrBW37ZuAl0baCwHg=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abZ/HaqktAVQsQFjWVDPJCNBzHb9c2VMqM6A0/hpVEQ=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seJ4aX+iT12gURQtc/mnKTzdOvDeXZil/vxVg+CPZEk=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2022-03-16T11:56:05Z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2022-03-16T11:56:05Z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7FFA1-0B47-4121-8098-8C6A7AC9F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30</cp:revision>
  <cp:lastPrinted>2022-02-22T11:35:00Z</cp:lastPrinted>
  <dcterms:created xsi:type="dcterms:W3CDTF">2021-09-14T05:18:00Z</dcterms:created>
  <dcterms:modified xsi:type="dcterms:W3CDTF">2022-03-16T11:56:00Z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