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46611E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20FB1">
        <w:rPr>
          <w:rFonts w:ascii="Garamond" w:hAnsi="Garamond" w:cs="Arial"/>
          <w:b/>
          <w:bCs/>
          <w:sz w:val="28"/>
          <w:szCs w:val="28"/>
        </w:rPr>
        <w:t>0</w:t>
      </w:r>
      <w:r w:rsidR="00913603">
        <w:rPr>
          <w:rFonts w:ascii="Garamond" w:hAnsi="Garamond" w:cs="Arial"/>
          <w:b/>
          <w:bCs/>
          <w:sz w:val="28"/>
          <w:szCs w:val="28"/>
        </w:rPr>
        <w:t>5</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8B902C9"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9F0C61">
        <w:rPr>
          <w:rFonts w:ascii="Garamond" w:hAnsi="Garamond" w:cs="Palatino Linotype"/>
          <w:color w:val="000000"/>
          <w:sz w:val="20"/>
          <w:szCs w:val="20"/>
        </w:rPr>
        <w:t>0</w:t>
      </w:r>
      <w:r w:rsidR="00913603">
        <w:rPr>
          <w:rFonts w:ascii="Garamond" w:hAnsi="Garamond" w:cs="Palatino Linotype"/>
          <w:color w:val="000000"/>
          <w:sz w:val="20"/>
          <w:szCs w:val="20"/>
        </w:rPr>
        <w:t>7</w:t>
      </w:r>
      <w:r w:rsidR="00331497">
        <w:rPr>
          <w:rFonts w:ascii="Garamond" w:hAnsi="Garamond" w:cs="Palatino Linotype"/>
          <w:color w:val="000000"/>
          <w:sz w:val="20"/>
          <w:szCs w:val="20"/>
        </w:rPr>
        <w:t>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w:t>
      </w:r>
      <w:bookmarkStart w:id="0" w:name="_GoBack"/>
      <w:bookmarkEnd w:id="0"/>
      <w:r w:rsidR="00D8327B" w:rsidRPr="00D8327B">
        <w:rPr>
          <w:rFonts w:ascii="Garamond" w:hAnsi="Garamond" w:cs="Arial"/>
          <w:sz w:val="20"/>
          <w:szCs w:val="20"/>
          <w:highlight w:val="yellow"/>
        </w:rPr>
        <w:t>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375E5" w14:textId="77777777" w:rsidR="00AE046D" w:rsidRDefault="00AE046D" w:rsidP="001B2927">
      <w:pPr>
        <w:spacing w:after="0" w:line="240" w:lineRule="auto"/>
      </w:pPr>
      <w:r>
        <w:separator/>
      </w:r>
    </w:p>
  </w:endnote>
  <w:endnote w:type="continuationSeparator" w:id="0">
    <w:p w14:paraId="222B031C" w14:textId="77777777" w:rsidR="00AE046D" w:rsidRDefault="00AE046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5E8B2" w14:textId="77777777" w:rsidR="00AE046D" w:rsidRDefault="00AE046D" w:rsidP="001B2927">
      <w:pPr>
        <w:spacing w:after="0" w:line="240" w:lineRule="auto"/>
      </w:pPr>
      <w:r>
        <w:separator/>
      </w:r>
    </w:p>
  </w:footnote>
  <w:footnote w:type="continuationSeparator" w:id="0">
    <w:p w14:paraId="1770DBA3" w14:textId="77777777" w:rsidR="00AE046D" w:rsidRDefault="00AE046D"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47E17D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9F0C61">
      <w:rPr>
        <w:rFonts w:ascii="Garamond" w:hAnsi="Garamond" w:cs="Palatino Linotype"/>
        <w:color w:val="000000"/>
      </w:rPr>
      <w:t>0</w:t>
    </w:r>
    <w:r w:rsidR="00913603">
      <w:rPr>
        <w:rFonts w:ascii="Garamond" w:hAnsi="Garamond" w:cs="Palatino Linotype"/>
        <w:color w:val="000000"/>
      </w:rPr>
      <w:t>7</w:t>
    </w:r>
    <w:r w:rsidR="00331497">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I4ID6yGq5gDK3w2jxS/rwcBhb1KHw80M+oOF2enN4623PtCW+o7vquKN8WSW78O8p9/8WD3jvjCqtp/2ATB7NQ==" w:salt="1qOehTKTd2ekpVsCNcQD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D7EFA"/>
    <w:rsid w:val="006E1112"/>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EE26E-D067-413E-A7F1-8537D0397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31</cp:revision>
  <cp:lastPrinted>2014-05-16T09:23:00Z</cp:lastPrinted>
  <dcterms:created xsi:type="dcterms:W3CDTF">2021-10-21T06:58:00Z</dcterms:created>
  <dcterms:modified xsi:type="dcterms:W3CDTF">2022-03-08T07:33:00Z</dcterms:modified>
</cp:coreProperties>
</file>