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53A752F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DF35C1">
        <w:rPr>
          <w:rFonts w:ascii="Garamond" w:hAnsi="Garamond"/>
          <w:sz w:val="24"/>
          <w:szCs w:val="24"/>
        </w:rPr>
        <w:t>1</w:t>
      </w:r>
      <w:r w:rsidR="00383EFA">
        <w:rPr>
          <w:rFonts w:ascii="Garamond" w:hAnsi="Garamond"/>
          <w:sz w:val="24"/>
          <w:szCs w:val="24"/>
        </w:rPr>
        <w:t>9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4EAE512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83EFA" w:rsidRPr="00383EF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https://zakazky.zcu.cz/contract_display_5137.html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992866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383EFA">
        <w:rPr>
          <w:rFonts w:ascii="Garamond" w:hAnsi="Garamond" w:cs="Arial"/>
          <w:sz w:val="22"/>
          <w:szCs w:val="22"/>
        </w:rPr>
        <w:t>21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776B92">
        <w:rPr>
          <w:rFonts w:ascii="Garamond" w:hAnsi="Garamond" w:cs="Arial"/>
          <w:sz w:val="22"/>
          <w:szCs w:val="22"/>
        </w:rPr>
        <w:t>0</w:t>
      </w:r>
      <w:r w:rsidR="00DF35C1">
        <w:rPr>
          <w:rFonts w:ascii="Garamond" w:hAnsi="Garamond" w:cs="Arial"/>
          <w:sz w:val="22"/>
          <w:szCs w:val="22"/>
        </w:rPr>
        <w:t>3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E63C63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7B0985">
        <w:rPr>
          <w:rFonts w:ascii="Garamond" w:hAnsi="Garamond" w:cs="Arial"/>
          <w:sz w:val="22"/>
          <w:szCs w:val="22"/>
        </w:rPr>
        <w:t>0</w:t>
      </w:r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D5232" w14:textId="77777777" w:rsidR="000D4AC6" w:rsidRDefault="000D4AC6" w:rsidP="00795AAC">
      <w:r>
        <w:separator/>
      </w:r>
    </w:p>
  </w:endnote>
  <w:endnote w:type="continuationSeparator" w:id="0">
    <w:p w14:paraId="1F6466BB" w14:textId="77777777" w:rsidR="000D4AC6" w:rsidRDefault="000D4AC6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BE83C5" w14:textId="77777777" w:rsidR="000D4AC6" w:rsidRDefault="000D4AC6" w:rsidP="00795AAC">
      <w:r>
        <w:separator/>
      </w:r>
    </w:p>
  </w:footnote>
  <w:footnote w:type="continuationSeparator" w:id="0">
    <w:p w14:paraId="46CF1873" w14:textId="77777777" w:rsidR="000D4AC6" w:rsidRDefault="000D4AC6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83EFA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2D1"/>
    <w:rsid w:val="00563457"/>
    <w:rsid w:val="00565DB8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DF35C1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E6E9C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0F95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37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exv4hkdV7xTFNl62WlPTL5AQSIrooxmx/22A4r8RFWk=</DigestValue>
    </Reference>
    <Reference Type="http://www.w3.org/2000/09/xmldsig#Object" URI="#idOfficeObject">
      <DigestMethod Algorithm="http://www.w3.org/2001/04/xmlenc#sha256"/>
      <DigestValue>Fd9usiH2Rej40j1ZgCyMiC+yeHQr4aWfrD74pGvNCQk=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/rUSq6g25xMPjCzcU2nkv/3BJ/ncVNX848b2YBRqvv0=</DigestValue>
    </Reference>
  </SignedInfo>
  <SignatureValue>VOnAbRGqAeew0SY7+IjWz7XjjP0g9XdzOlUAgImJKxKGl4fSjGYJRI21ErG2RU/GoSk1ZA7OTqEn
TElRP6M1a8kwMDFtEvcUukoYJi0MbR0k9Xx1vc611ihq809oWh6wnck20euj7C/DNfWd7tpuGy9T
lR99i0KCvHPkkoGPXnz31SIHdB8WoNQ7GeXFI5NTzN8GXnqLsfD8LVEnjO2OSfuGHkLl6D/O2yhK
anK9sga7OEgiQ2qMW7t/WzDuUqLV/GknPa8Ak92rGYfkxnnTt8rQCyY/jIBJDCFB6jt/SXhcfl2Q
YLilApERMLo0tvz4hzW0jkOhxaohcZKi4LN+zA==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nnlCpW2HodRON7Q5gBi1+NL+sFeP2ueJOjmLCxM3h+g=</DigestValue>
      </Reference>
      <Reference URI="/word/document.xml?ContentType=application/vnd.openxmlformats-officedocument.wordprocessingml.document.main+xml">
        <DigestMethod Algorithm="http://www.w3.org/2001/04/xmlenc#sha256"/>
        <DigestValue>RseJW3oI4p4TiTYX3Jx7Tm12NfgbayspRLzLYG8gaBA=</DigestValue>
      </Reference>
      <Reference URI="/word/endnotes.xml?ContentType=application/vnd.openxmlformats-officedocument.wordprocessingml.endnotes+xml">
        <DigestMethod Algorithm="http://www.w3.org/2001/04/xmlenc#sha256"/>
        <DigestValue>j6yXl5izELt9jAidxZ8jPrCpgStrBW37ZuAl0baCwHg=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abZ/HaqktAVQsQFjWVDPJCNBzHb9c2VMqM6A0/hpVEQ=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HaO7y/uQE98aXwVDOA/Ggu4Hec9A6+c2mA3cBPAGR4M=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2022-03-08T07:04:14Z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16.0.10383/14</OfficeVersion>
          <ApplicationVersion>16.0.10383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2022-03-08T07:04:14Z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AFE3C7-C100-4621-8AAF-5F3D3D6EC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28</cp:revision>
  <cp:lastPrinted>2022-02-22T11:35:00Z</cp:lastPrinted>
  <dcterms:created xsi:type="dcterms:W3CDTF">2021-09-14T05:18:00Z</dcterms:created>
  <dcterms:modified xsi:type="dcterms:W3CDTF">2022-03-08T07:02:00Z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