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93896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DD6E1D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E0B44A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D6E1D" w:rsidRPr="00DD6E1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https://zakazky.zcu.cz/contract_display_5131.html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55ADC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61B9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061B9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D6E1D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9F4A4" w14:textId="77777777" w:rsidR="002229AF" w:rsidRDefault="002229AF" w:rsidP="00795AAC">
      <w:r>
        <w:separator/>
      </w:r>
    </w:p>
  </w:endnote>
  <w:endnote w:type="continuationSeparator" w:id="0">
    <w:p w14:paraId="57DE0359" w14:textId="77777777" w:rsidR="002229AF" w:rsidRDefault="00222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73D86B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DD6E1D">
      <w:rPr>
        <w:noProof/>
      </w:rPr>
      <w:drawing>
        <wp:inline distT="0" distB="0" distL="0" distR="0" wp14:anchorId="550FCE8D" wp14:editId="5A73C7C5">
          <wp:extent cx="5609524" cy="1104762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D25F" w14:textId="77777777" w:rsidR="002229AF" w:rsidRDefault="002229AF" w:rsidP="00795AAC">
      <w:r>
        <w:separator/>
      </w:r>
    </w:p>
  </w:footnote>
  <w:footnote w:type="continuationSeparator" w:id="0">
    <w:p w14:paraId="19E993EE" w14:textId="77777777" w:rsidR="002229AF" w:rsidRDefault="00222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29A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164A8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579E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5AF5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1B9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15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705"/>
    <w:rsid w:val="00C034BD"/>
    <w:rsid w:val="00C03A55"/>
    <w:rsid w:val="00C14CD2"/>
    <w:rsid w:val="00C232BE"/>
    <w:rsid w:val="00C27316"/>
    <w:rsid w:val="00C310DC"/>
    <w:rsid w:val="00C31F1D"/>
    <w:rsid w:val="00C45272"/>
    <w:rsid w:val="00C4666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6E1D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31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MWeZ+MFuO+TAox8O2eCw+a4bUkC4gDPLQ0Sni5AeG7g=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zZTsn0Cg/O+reTCF9q6rPfDTDezC4/mbOn3H32fNdD0=</DigestValue>
    </Reference>
  </SignedInfo>
  <SignatureValue>YsW54GlPK7pU2fx07KCdoR/AT7qzkzNPMUil+PcML94ySmYWGN/wdTctB+cbfpuagC8OqcRNSmZ2
gFbAvpSzOi/iZrM7/4h3LEKXDJMYOGer7Y0GqkzXyij0Vt4LdZZaBQib0Ii5struUyxMIGw5oIc8
yzuyJn883NWuDEqgz4naHtcHJNS4reH4uGHWf59WJHVH+EPmXS42MTwZpqzr0EvndY7bCEWQ/5TG
mT1IZpendxMl3Dvtfy6qExXoXFwEaoJGdSRQyzuUeHOTa3hjMD9ySJAZx6qAfwzYHDsXFkPqW1lG
iOWAgooTM+qid1A57j8RJIEMmgXefkb1HSrnMQ==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eEZ0k0NJPwyiTLbifvGkdzylHYrPpLYY5PE7S66qNh4=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zrAY4gvWdBuBJbGZXtE2bq1s2r4pAm3qQN+ZQ/MowLE=</DigestValue>
      </Reference>
      <Reference URI="/word/endnotes.xml?ContentType=application/vnd.openxmlformats-officedocument.wordprocessingml.endnotes+xml">
        <DigestMethod Algorithm="http://www.w3.org/2001/04/xmlenc#sha256"/>
        <DigestValue>vgFIeXZqvYUSOkWzQT75KodBL8gprRY+bbNEneMFAQ8=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5TXTwMhNZMeKIxMN89V6MXtIHMPkgTaJvZR5CeVIBoE=</DigestValue>
      </Reference>
      <Reference URI="/word/footnotes.xml?ContentType=application/vnd.openxmlformats-officedocument.wordprocessingml.footnotes+xml">
        <DigestMethod Algorithm="http://www.w3.org/2001/04/xmlenc#sha256"/>
        <DigestValue>JYybwAh5pQb3ZmxE8uOja/TbbbMw0VAgPGqy1yf53D8=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yF2esab/o7jTS4SQL9oei5ive4+Yvpvlo/3jhE4kdtw=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2022-03-03T10:28:11Z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2022-03-03T10:28:11Z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D7372-BAFB-42B0-835E-649DE726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33</cp:revision>
  <cp:lastPrinted>2022-02-22T11:35:00Z</cp:lastPrinted>
  <dcterms:created xsi:type="dcterms:W3CDTF">2021-09-14T05:18:00Z</dcterms:created>
  <dcterms:modified xsi:type="dcterms:W3CDTF">2022-03-03T10:28:00Z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