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D6AB5F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B061B9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1D392F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061B9" w:rsidRPr="00B061B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https://zakazky.zcu.cz/contract_display_5130.html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59BA7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61B9">
        <w:rPr>
          <w:rFonts w:ascii="Garamond" w:hAnsi="Garamond" w:cs="Arial"/>
          <w:sz w:val="22"/>
          <w:szCs w:val="22"/>
        </w:rPr>
        <w:t>14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B061B9">
        <w:rPr>
          <w:rFonts w:ascii="Garamond" w:hAnsi="Garamond" w:cs="Arial"/>
          <w:sz w:val="22"/>
          <w:szCs w:val="22"/>
        </w:rPr>
        <w:t>09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4164A8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</w:t>
      </w:r>
      <w:r w:rsidRPr="00DB45AA">
        <w:rPr>
          <w:rFonts w:ascii="Garamond" w:hAnsi="Garamond" w:cs="Arial"/>
          <w:sz w:val="22"/>
          <w:szCs w:val="22"/>
        </w:rPr>
        <w:lastRenderedPageBreak/>
        <w:t>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lastRenderedPageBreak/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lastRenderedPageBreak/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9F4A4" w14:textId="77777777" w:rsidR="002229AF" w:rsidRDefault="002229AF" w:rsidP="00795AAC">
      <w:r>
        <w:separator/>
      </w:r>
    </w:p>
  </w:endnote>
  <w:endnote w:type="continuationSeparator" w:id="0">
    <w:p w14:paraId="57DE0359" w14:textId="77777777" w:rsidR="002229AF" w:rsidRDefault="00222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6913A3C" w:rsidR="00AD69FB" w:rsidRPr="00EB6175" w:rsidRDefault="00B061B9" w:rsidP="000C1F95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1C73F567" wp14:editId="5C7AB6B4">
          <wp:extent cx="5848985" cy="1218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18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9D25F" w14:textId="77777777" w:rsidR="002229AF" w:rsidRDefault="002229AF" w:rsidP="00795AAC">
      <w:r>
        <w:separator/>
      </w:r>
    </w:p>
  </w:footnote>
  <w:footnote w:type="continuationSeparator" w:id="0">
    <w:p w14:paraId="19E993EE" w14:textId="77777777" w:rsidR="002229AF" w:rsidRDefault="00222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29A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164A8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579E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5AF5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1B9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15A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5705"/>
    <w:rsid w:val="00C034BD"/>
    <w:rsid w:val="00C03A55"/>
    <w:rsid w:val="00C14CD2"/>
    <w:rsid w:val="00C232BE"/>
    <w:rsid w:val="00C27316"/>
    <w:rsid w:val="00C310DC"/>
    <w:rsid w:val="00C31F1D"/>
    <w:rsid w:val="00C45272"/>
    <w:rsid w:val="00C4666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30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vufcjWm8FO2XJ00XiTIw0Yrt3709QhftvxJS9DW08XI=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fhKl3xUOGO9HO84Suv7R1MMpJpO8A3ZN1+83+C8fQ2Y=</DigestValue>
    </Reference>
  </SignedInfo>
  <SignatureValue>FCFY513zJfOjLBIb7USWgY+VA0XRBL5tTxpox/PZVdTgeIS39NTgRvbZqvs5MPKtWgcb+L6wSbd1
V9ur6Y/aiq7MqWfRlf9hD98enyAhQ8rlqc1UVb9ipnY1Nds9gfPOuToq3/+LBfEppt+DbngWpi/Q
FtqoGfWpa3cgvI9i367NAho4FfPhG4psBH/XYVzBwf0zEWBXXCbpMOorA0sKxEBJEsYSDKBaN5ru
rOrIgMFvq7bLwfyWHafBDT9C0C83Cd4vdOqceQxT4u73XOWg/et94/wYM10vCkJHUzda2ItEgWLr
LFAcipZxkfl290FjT1LIKDPlp3OVu/EQZvbFMg==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t1VdItq2zZsbdtjQRd8zWb6ky6G10A9PUqRN2cRfFeM=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Ne7/8cHr+RC97Gx5fBFw5WKDdF5xKpsVgGJtYv1RrJI=</DigestValue>
      </Reference>
      <Reference URI="/word/endnotes.xml?ContentType=application/vnd.openxmlformats-officedocument.wordprocessingml.endnotes+xml">
        <DigestMethod Algorithm="http://www.w3.org/2001/04/xmlenc#sha256"/>
        <DigestValue>vgFIeXZqvYUSOkWzQT75KodBL8gprRY+bbNEneMFAQ8=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LvuoMwnkqIiX/FaP1A4ET1/cmF9xOextaVXJeSk55RA=</DigestValue>
      </Reference>
      <Reference URI="/word/footnotes.xml?ContentType=application/vnd.openxmlformats-officedocument.wordprocessingml.footnotes+xml">
        <DigestMethod Algorithm="http://www.w3.org/2001/04/xmlenc#sha256"/>
        <DigestValue>JYybwAh5pQb3ZmxE8uOja/TbbbMw0VAgPGqy1yf53D8=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w1Ugl3IZ7bnACvVMjFqLR6F2DqQf6IvHFkkoHayeeYg=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TInLJNXAhB+cG8dTvJLx88UX1XveWVaMeFcom6DqOKw=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2022-03-03T09:29:56Z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2022-03-03T09:29:56Z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72D7D-F296-4F3E-8D66-38037768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32</cp:revision>
  <cp:lastPrinted>2022-02-22T11:35:00Z</cp:lastPrinted>
  <dcterms:created xsi:type="dcterms:W3CDTF">2021-09-14T05:18:00Z</dcterms:created>
  <dcterms:modified xsi:type="dcterms:W3CDTF">2022-03-03T09:29:00Z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