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F295146"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20FB1">
        <w:rPr>
          <w:rFonts w:ascii="Garamond" w:hAnsi="Garamond" w:cs="Arial"/>
          <w:b/>
          <w:bCs/>
          <w:sz w:val="28"/>
          <w:szCs w:val="28"/>
        </w:rPr>
        <w:t>0</w:t>
      </w:r>
      <w:r w:rsidR="00331497">
        <w:rPr>
          <w:rFonts w:ascii="Garamond" w:hAnsi="Garamond" w:cs="Arial"/>
          <w:b/>
          <w:bCs/>
          <w:sz w:val="28"/>
          <w:szCs w:val="28"/>
        </w:rPr>
        <w:t>4</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D6C42C2"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9F0C61">
        <w:rPr>
          <w:rFonts w:ascii="Garamond" w:hAnsi="Garamond" w:cs="Palatino Linotype"/>
          <w:color w:val="000000"/>
          <w:sz w:val="20"/>
          <w:szCs w:val="20"/>
        </w:rPr>
        <w:t>0</w:t>
      </w:r>
      <w:r w:rsidR="00EF4859">
        <w:rPr>
          <w:rFonts w:ascii="Garamond" w:hAnsi="Garamond" w:cs="Palatino Linotype"/>
          <w:color w:val="000000"/>
          <w:sz w:val="20"/>
          <w:szCs w:val="20"/>
        </w:rPr>
        <w:t>6</w:t>
      </w:r>
      <w:r w:rsidR="00331497">
        <w:rPr>
          <w:rFonts w:ascii="Garamond" w:hAnsi="Garamond" w:cs="Palatino Linotype"/>
          <w:color w:val="000000"/>
          <w:sz w:val="20"/>
          <w:szCs w:val="20"/>
        </w:rPr>
        <w:t>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w:t>
      </w:r>
      <w:bookmarkStart w:id="1" w:name="_GoBack"/>
      <w:bookmarkEnd w:id="1"/>
      <w:r w:rsidR="007258DF" w:rsidRPr="00BE48B3">
        <w:rPr>
          <w:rFonts w:ascii="Garamond" w:hAnsi="Garamond" w:cs="Arial"/>
          <w:sz w:val="20"/>
          <w:szCs w:val="20"/>
        </w:rPr>
        <w:t>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D6702" w14:textId="77777777" w:rsidR="0081469C" w:rsidRDefault="0081469C" w:rsidP="001B2927">
      <w:pPr>
        <w:spacing w:after="0" w:line="240" w:lineRule="auto"/>
      </w:pPr>
      <w:r>
        <w:separator/>
      </w:r>
    </w:p>
  </w:endnote>
  <w:endnote w:type="continuationSeparator" w:id="0">
    <w:p w14:paraId="45298912" w14:textId="77777777" w:rsidR="0081469C" w:rsidRDefault="008146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5E74F2" w14:textId="77777777" w:rsidR="0081469C" w:rsidRDefault="0081469C" w:rsidP="001B2927">
      <w:pPr>
        <w:spacing w:after="0" w:line="240" w:lineRule="auto"/>
      </w:pPr>
      <w:r>
        <w:separator/>
      </w:r>
    </w:p>
  </w:footnote>
  <w:footnote w:type="continuationSeparator" w:id="0">
    <w:p w14:paraId="0762313C" w14:textId="77777777" w:rsidR="0081469C" w:rsidRDefault="0081469C"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484F46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9F0C61">
      <w:rPr>
        <w:rFonts w:ascii="Garamond" w:hAnsi="Garamond" w:cs="Palatino Linotype"/>
        <w:color w:val="000000"/>
      </w:rPr>
      <w:t>0</w:t>
    </w:r>
    <w:r w:rsidR="00EF4859">
      <w:rPr>
        <w:rFonts w:ascii="Garamond" w:hAnsi="Garamond" w:cs="Palatino Linotype"/>
        <w:color w:val="000000"/>
      </w:rPr>
      <w:t>6</w:t>
    </w:r>
    <w:r w:rsidR="00331497">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I5IbE1p0BNsyzjGVfjZyPQjGvQXtGDLf4VQmYW7bHMgrAAKLgoy3kvDpmpkg+2e/6IkxYOUGRj1jLjs6fY/fLw==" w:salt="jiZiNRF2C8MvfizY0gdB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D7EFA"/>
    <w:rsid w:val="006E1112"/>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445C8-186B-4090-A69F-20927B64E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30</cp:revision>
  <cp:lastPrinted>2014-05-16T09:23:00Z</cp:lastPrinted>
  <dcterms:created xsi:type="dcterms:W3CDTF">2021-10-21T06:58:00Z</dcterms:created>
  <dcterms:modified xsi:type="dcterms:W3CDTF">2022-02-28T12:23:00Z</dcterms:modified>
</cp:coreProperties>
</file>