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1C30DD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20FB1">
        <w:rPr>
          <w:rFonts w:ascii="Garamond" w:hAnsi="Garamond" w:cs="Arial"/>
          <w:b/>
          <w:bCs/>
          <w:sz w:val="28"/>
          <w:szCs w:val="28"/>
        </w:rPr>
        <w:t>0</w:t>
      </w:r>
      <w:r w:rsidR="00EF4859">
        <w:rPr>
          <w:rFonts w:ascii="Garamond" w:hAnsi="Garamond" w:cs="Arial"/>
          <w:b/>
          <w:bCs/>
          <w:sz w:val="28"/>
          <w:szCs w:val="28"/>
        </w:rPr>
        <w:t>3</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5D7A979"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9F0C61">
        <w:rPr>
          <w:rFonts w:ascii="Garamond" w:hAnsi="Garamond" w:cs="Palatino Linotype"/>
          <w:color w:val="000000"/>
          <w:sz w:val="20"/>
          <w:szCs w:val="20"/>
        </w:rPr>
        <w:t>0</w:t>
      </w:r>
      <w:r w:rsidR="00EF4859">
        <w:rPr>
          <w:rFonts w:ascii="Garamond" w:hAnsi="Garamond" w:cs="Palatino Linotype"/>
          <w:color w:val="000000"/>
          <w:sz w:val="20"/>
          <w:szCs w:val="20"/>
        </w:rPr>
        <w:t>64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w:t>
      </w:r>
      <w:bookmarkStart w:id="0" w:name="_GoBack"/>
      <w:bookmarkEnd w:id="0"/>
      <w:r w:rsidR="00D8327B" w:rsidRPr="00D8327B">
        <w:rPr>
          <w:rFonts w:ascii="Garamond" w:hAnsi="Garamond" w:cs="Arial"/>
          <w:sz w:val="20"/>
          <w:szCs w:val="20"/>
          <w:highlight w:val="yellow"/>
        </w:rPr>
        <w:t>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3FF35" w14:textId="77777777" w:rsidR="00B777EF" w:rsidRDefault="00B777EF" w:rsidP="001B2927">
      <w:pPr>
        <w:spacing w:after="0" w:line="240" w:lineRule="auto"/>
      </w:pPr>
      <w:r>
        <w:separator/>
      </w:r>
    </w:p>
  </w:endnote>
  <w:endnote w:type="continuationSeparator" w:id="0">
    <w:p w14:paraId="48A7E615" w14:textId="77777777" w:rsidR="00B777EF" w:rsidRDefault="00B777E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754BD" w14:textId="77777777" w:rsidR="00B777EF" w:rsidRDefault="00B777EF" w:rsidP="001B2927">
      <w:pPr>
        <w:spacing w:after="0" w:line="240" w:lineRule="auto"/>
      </w:pPr>
      <w:r>
        <w:separator/>
      </w:r>
    </w:p>
  </w:footnote>
  <w:footnote w:type="continuationSeparator" w:id="0">
    <w:p w14:paraId="5A9FBC71" w14:textId="77777777" w:rsidR="00B777EF" w:rsidRDefault="00B777EF"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11C464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9F0C61">
      <w:rPr>
        <w:rFonts w:ascii="Garamond" w:hAnsi="Garamond" w:cs="Palatino Linotype"/>
        <w:color w:val="000000"/>
      </w:rPr>
      <w:t>0</w:t>
    </w:r>
    <w:r w:rsidR="00EF4859">
      <w:rPr>
        <w:rFonts w:ascii="Garamond" w:hAnsi="Garamond" w:cs="Palatino Linotype"/>
        <w:color w:val="000000"/>
      </w:rPr>
      <w:t>64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Pmv5ZXJQVZjiJom2xWUTBsAQ40Aa2ewxZ1stY5q+0eg6hA8pGgfimLbUpdZtzyENVmF+OFU45IHrTBjC1Ly5Yg==" w:salt="F6QnZSX7c28Yqy31zh2R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D7EFA"/>
    <w:rsid w:val="006E1112"/>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52530-0D66-4CED-BFFC-CC7469B1E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29</cp:revision>
  <cp:lastPrinted>2014-05-16T09:23:00Z</cp:lastPrinted>
  <dcterms:created xsi:type="dcterms:W3CDTF">2021-10-21T06:58:00Z</dcterms:created>
  <dcterms:modified xsi:type="dcterms:W3CDTF">2022-02-28T07:36:00Z</dcterms:modified>
</cp:coreProperties>
</file>