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021F81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26A4A">
        <w:rPr>
          <w:rFonts w:ascii="Garamond" w:hAnsi="Garamond"/>
          <w:sz w:val="24"/>
          <w:szCs w:val="24"/>
        </w:rPr>
        <w:t>0</w:t>
      </w:r>
      <w:r w:rsidR="00954513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56D42A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51</w:t>
      </w:r>
      <w:r w:rsidR="00954513">
        <w:t>20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E3586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26A4A">
        <w:rPr>
          <w:rFonts w:ascii="Garamond" w:hAnsi="Garamond" w:cs="Arial"/>
          <w:b/>
          <w:sz w:val="22"/>
          <w:szCs w:val="22"/>
        </w:rPr>
        <w:t>08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B26A4A">
        <w:rPr>
          <w:rFonts w:ascii="Garamond" w:hAnsi="Garamond" w:cs="Arial"/>
          <w:b/>
          <w:sz w:val="22"/>
          <w:szCs w:val="22"/>
        </w:rPr>
        <w:t>3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4FD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54513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19274" w14:textId="77777777" w:rsidR="004A25B3" w:rsidRDefault="004A25B3" w:rsidP="00795AAC">
      <w:r>
        <w:separator/>
      </w:r>
    </w:p>
  </w:endnote>
  <w:endnote w:type="continuationSeparator" w:id="0">
    <w:p w14:paraId="40FA7259" w14:textId="77777777" w:rsidR="004A25B3" w:rsidRDefault="004A25B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D5621" w14:textId="77777777" w:rsidR="004A25B3" w:rsidRDefault="004A25B3" w:rsidP="00795AAC">
      <w:r>
        <w:separator/>
      </w:r>
    </w:p>
  </w:footnote>
  <w:footnote w:type="continuationSeparator" w:id="0">
    <w:p w14:paraId="28BEB47F" w14:textId="77777777" w:rsidR="004A25B3" w:rsidRDefault="004A25B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200rPSqDoejHOi0xhgkE7os12NZRjgR6tzQD7mIUOVY=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oiNsZjXDooRE4I3UYDifeokfqR7scNVP5sZjvqdWWAg=</DigestValue>
    </Reference>
  </SignedInfo>
  <SignatureValue>jLVaTOmYbHXSm37hfSZDelhkGkeak7r/9Eb9jIvhc8HL7NSUv4GNoUJVPZ7+w5jxE0Ejy5E+FPdD
/Pb04MpEjCfO+ujQZl3sH40oNbVsce7cNKIM/nYUx+rK7O1/3yXSa+noFXTiA/2L4EZjraDsymtV
Hjn5O1lmgnQ5sLbTz4PphJVVyzw5rKKTlvwJ3xmzXOHx2lY5E4/1niv25g+QhATQCd5N/Cdi14c9
PEJsNy42fYFhBpdwbz1R/t2XIDMFNhMttG99jH8r4YmmZFBb5bJXyFYH/6JrGQB62Pi2YcvOxc6u
A3L+Ocwcv0Eqqz4X3QIwSAG9kwnnDeHQNPNn8w==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hRjcUCJxCkdq6sSwSF2+vu1urul53ROrZdrZe2aNGaU=</DigestValue>
      </Reference>
      <Reference URI="/word/endnotes.xml?ContentType=application/vnd.openxmlformats-officedocument.wordprocessingml.endnotes+xml">
        <DigestMethod Algorithm="http://www.w3.org/2001/04/xmlenc#sha256"/>
        <DigestValue>cCiT0ytEzoUcGE5UKq42jHTqYwa+zFENF//R3ZCtLz8=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o5iCNq7wzLyYD19BbsO6X21nuzXMy2hJ6ZluDbEjSzU=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/DYQCDOJwgndBEDsLrFP57hyZG7EKautR0h7caoztN0=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2022-02-25T07:11:35Z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2022-02-25T07:11:35Z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A6FC4-EE6B-43F6-8CC3-695F69CEA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35</cp:revision>
  <cp:lastPrinted>2018-08-08T13:48:00Z</cp:lastPrinted>
  <dcterms:created xsi:type="dcterms:W3CDTF">2021-01-21T11:32:00Z</dcterms:created>
  <dcterms:modified xsi:type="dcterms:W3CDTF">2022-02-25T07:11:00Z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