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640F6CA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26A4A">
        <w:rPr>
          <w:rFonts w:ascii="Garamond" w:hAnsi="Garamond"/>
          <w:sz w:val="24"/>
          <w:szCs w:val="24"/>
        </w:rPr>
        <w:t>01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52176B0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5119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0CFCE6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26A4A">
        <w:rPr>
          <w:rFonts w:ascii="Garamond" w:hAnsi="Garamond" w:cs="Arial"/>
          <w:b/>
          <w:sz w:val="22"/>
          <w:szCs w:val="22"/>
        </w:rPr>
        <w:t>08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B26A4A">
        <w:rPr>
          <w:rFonts w:ascii="Garamond" w:hAnsi="Garamond" w:cs="Arial"/>
          <w:b/>
          <w:sz w:val="22"/>
          <w:szCs w:val="22"/>
        </w:rPr>
        <w:t>3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34FD3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2D2B61">
        <w:rPr>
          <w:rFonts w:ascii="Garamond" w:hAnsi="Garamond" w:cs="Arial"/>
          <w:sz w:val="22"/>
          <w:szCs w:val="22"/>
        </w:rPr>
        <w:t>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  <w:bookmarkStart w:id="4" w:name="_GoBack"/>
      <w:bookmarkEnd w:id="4"/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3A332" w14:textId="77777777" w:rsidR="00222FA8" w:rsidRDefault="00222FA8" w:rsidP="00795AAC">
      <w:r>
        <w:separator/>
      </w:r>
    </w:p>
  </w:endnote>
  <w:endnote w:type="continuationSeparator" w:id="0">
    <w:p w14:paraId="792CB950" w14:textId="77777777" w:rsidR="00222FA8" w:rsidRDefault="00222FA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D0CFB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B715E" w14:textId="77777777" w:rsidR="00222FA8" w:rsidRDefault="00222FA8" w:rsidP="00795AAC">
      <w:r>
        <w:separator/>
      </w:r>
    </w:p>
  </w:footnote>
  <w:footnote w:type="continuationSeparator" w:id="0">
    <w:p w14:paraId="2BA67F9F" w14:textId="77777777" w:rsidR="00222FA8" w:rsidRDefault="00222FA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ks2/5ToVDrW+jZBRTIr0A+d1jGUq6u0IpQknfkHn85A=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79fRBJISvNSuLPRjMCjN7m+41TX3yM19YKw+r0YbIiA=</DigestValue>
    </Reference>
  </SignedInfo>
  <SignatureValue>KB/aJmaKjbsaGzznt/Qk/aDLUckSwNdH0Hhdch5ORpOZ07wi1lFEakFpRaQ8FN8FvRG3rOyrtyrO
lkiMKZ+xpf5vofB2fb2MB0osyq9WgX4yk3u3GcQvm4TJIvSZVWAxdCrWbdnQ2OFDCMlZzw75ZIIw
hjVWYocqfCGgGCcrasWr/ixgseayJZNHKgJZzcOIbstViUv+WJwWAZrblPTE8X6cJM7Ji1sI4HFv
4uDdUdGLL2Opm71scOj81Q3jez9dLBtfiI9M/HOnWZQi77JyjwuzbR9vXfkBUU7udms23IYaeDFq
PoFWEyqsdwz/hVen3vLdI2sZi5rz8R4h8dtGvw==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NNidZtaY/k659/SbHurQjwYX0wXES2KqY5n2xruPthw=</DigestValue>
      </Reference>
      <Reference URI="/word/endnotes.xml?ContentType=application/vnd.openxmlformats-officedocument.wordprocessingml.endnotes+xml">
        <DigestMethod Algorithm="http://www.w3.org/2001/04/xmlenc#sha256"/>
        <DigestValue>H1M4FYjnVaIKvASbyG9pYgxOWxSo6g16/D0yd5BT+gg=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1D7zev985Q4AhT/gif5C2kLu5KXwl9bUNDLh0NmTEKw=</DigestValue>
      </Reference>
      <Reference URI="/word/footnotes.xml?ContentType=application/vnd.openxmlformats-officedocument.wordprocessingml.footnotes+xml">
        <DigestMethod Algorithm="http://www.w3.org/2001/04/xmlenc#sha256"/>
        <DigestValue>dxG50keYQSvaWjlOPUPfUshkO/9AGlopXOY+oVWs1PU=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0sXqDJ6nu8FgwFd4fvBqb9DrJBGQLyRga1KcaTtqKfk=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2022-02-25T06:55:19Z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2022-02-25T06:55:19Z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76B54-B051-4123-B325-AA1BD2DB2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34</cp:revision>
  <cp:lastPrinted>2018-08-08T13:48:00Z</cp:lastPrinted>
  <dcterms:created xsi:type="dcterms:W3CDTF">2021-01-21T11:32:00Z</dcterms:created>
  <dcterms:modified xsi:type="dcterms:W3CDTF">2022-02-25T06:55:00Z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