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C921A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DF35C1">
        <w:rPr>
          <w:rFonts w:ascii="Garamond" w:hAnsi="Garamond"/>
          <w:sz w:val="24"/>
          <w:szCs w:val="24"/>
        </w:rPr>
        <w:t>1</w:t>
      </w:r>
      <w:r w:rsidR="007D1BA0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51D353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D1BA0" w:rsidRPr="007D1B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https://zakazky.zcu.cz/contract_display_5118.html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31BCFF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F35C1">
        <w:rPr>
          <w:rFonts w:ascii="Garamond" w:hAnsi="Garamond" w:cs="Arial"/>
          <w:sz w:val="22"/>
          <w:szCs w:val="22"/>
        </w:rPr>
        <w:t>0</w:t>
      </w:r>
      <w:r w:rsidR="007D1BA0">
        <w:rPr>
          <w:rFonts w:ascii="Garamond" w:hAnsi="Garamond" w:cs="Arial"/>
          <w:sz w:val="22"/>
          <w:szCs w:val="22"/>
        </w:rPr>
        <w:t>8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7D1BA0">
        <w:rPr>
          <w:rFonts w:ascii="Garamond" w:hAnsi="Garamond" w:cs="Arial"/>
          <w:sz w:val="22"/>
          <w:szCs w:val="22"/>
        </w:rPr>
        <w:t>09</w:t>
      </w:r>
      <w:bookmarkStart w:id="1" w:name="_GoBack"/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4164A8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9F4A4" w14:textId="77777777" w:rsidR="002229AF" w:rsidRDefault="002229AF" w:rsidP="00795AAC">
      <w:r>
        <w:separator/>
      </w:r>
    </w:p>
  </w:endnote>
  <w:endnote w:type="continuationSeparator" w:id="0">
    <w:p w14:paraId="57DE0359" w14:textId="77777777" w:rsidR="002229AF" w:rsidRDefault="00222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D25F" w14:textId="77777777" w:rsidR="002229AF" w:rsidRDefault="002229AF" w:rsidP="00795AAC">
      <w:r>
        <w:separator/>
      </w:r>
    </w:p>
  </w:footnote>
  <w:footnote w:type="continuationSeparator" w:id="0">
    <w:p w14:paraId="19E993EE" w14:textId="77777777" w:rsidR="002229AF" w:rsidRDefault="00222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29A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164A8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579E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1BA0"/>
    <w:rsid w:val="007D473B"/>
    <w:rsid w:val="007D5726"/>
    <w:rsid w:val="007D5AF5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15A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5705"/>
    <w:rsid w:val="00C034BD"/>
    <w:rsid w:val="00C03A55"/>
    <w:rsid w:val="00C14CD2"/>
    <w:rsid w:val="00C232BE"/>
    <w:rsid w:val="00C27316"/>
    <w:rsid w:val="00C310DC"/>
    <w:rsid w:val="00C31F1D"/>
    <w:rsid w:val="00C45272"/>
    <w:rsid w:val="00C4666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1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Vwhz8ZA8jpooOUVZhJk9LQEInL/hibK+Qn+4tMd/+ME=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lGTF13hPTfGu65VIe1L1/dttEfvDP5YAwUp+B7EWkHU=</DigestValue>
    </Reference>
  </SignedInfo>
  <SignatureValue>B2MuAwd0fVQQ+o6F2QHcOv60pISYYH963y/u6/FoJ+5rWoE5y9SuuDMAlY3C9wHlUw+ze9ISfJqS
2O1KtAFVfKD3g7eMqEE8axa4bdqRMbYZbpTu9EHYNlIEAhpFtjGRfOM/9r1MsD/46gP4btrYEOhh
kKXNP/CcYX9EA0qTwcInANNg5ly+j2zAJcdEWIXK1PHzApYxQuvLT+eMRQFcMrWsjljynuSa5S3q
+iAbbDePFAqe8x4dqC2CKxhonNgHWPNlP01iUyJfzFq0tNniSyIiYa2ynfK6sGz5YvXz3ZPtikZK
tgML32nSUsR7b8JNaNUuM63prqoTdkkQZ8/IkA==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to5X7YfhneJcMl278tcGK3R6Xn79Qm+AXpMiSkFAGJQ=</DigestValue>
      </Reference>
      <Reference URI="/word/document.xml?ContentType=application/vnd.openxmlformats-officedocument.wordprocessingml.document.main+xml">
        <DigestMethod Algorithm="http://www.w3.org/2001/04/xmlenc#sha256"/>
        <DigestValue>0jLF7fvLHRocHSVFvJno6/VSEP9ZGFpzOWvFugC3twY=</DigestValue>
      </Reference>
      <Reference URI="/word/endnotes.xml?ContentType=application/vnd.openxmlformats-officedocument.wordprocessingml.endnotes+xml">
        <DigestMethod Algorithm="http://www.w3.org/2001/04/xmlenc#sha256"/>
        <DigestValue>vgFIeXZqvYUSOkWzQT75KodBL8gprRY+bbNEneMFAQ8=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JYybwAh5pQb3ZmxE8uOja/TbbbMw0VAgPGqy1yf53D8=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5jeQ6Z7WncfysH4ozHyL3gBWmHbzWDnciaj+b/fhtnE=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2022-02-24T11:28:20Z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2022-02-24T11:28:20Z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843D6-A66E-48AC-B8BF-D1997B7C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32</cp:revision>
  <cp:lastPrinted>2022-02-22T11:35:00Z</cp:lastPrinted>
  <dcterms:created xsi:type="dcterms:W3CDTF">2021-09-14T05:18:00Z</dcterms:created>
  <dcterms:modified xsi:type="dcterms:W3CDTF">2022-02-24T11:28:00Z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