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D9AB75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DF35C1">
        <w:rPr>
          <w:rFonts w:ascii="Garamond" w:hAnsi="Garamond"/>
          <w:sz w:val="24"/>
          <w:szCs w:val="24"/>
        </w:rPr>
        <w:t>1</w:t>
      </w:r>
      <w:r w:rsidR="0066579E">
        <w:rPr>
          <w:rFonts w:ascii="Garamond" w:hAnsi="Garamond"/>
          <w:sz w:val="24"/>
          <w:szCs w:val="24"/>
        </w:rPr>
        <w:t>5</w:t>
      </w:r>
      <w:bookmarkStart w:id="0" w:name="_GoBack"/>
      <w:bookmarkEnd w:id="0"/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B9848B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164A8" w:rsidRPr="004164A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https://zakazky.zcu.cz/contract_display_5117.html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23E68E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F35C1">
        <w:rPr>
          <w:rFonts w:ascii="Garamond" w:hAnsi="Garamond" w:cs="Arial"/>
          <w:sz w:val="22"/>
          <w:szCs w:val="22"/>
        </w:rPr>
        <w:t>07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DF35C1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4164A8">
        <w:rPr>
          <w:rFonts w:ascii="Garamond" w:hAnsi="Garamond" w:cs="Arial"/>
          <w:sz w:val="22"/>
          <w:szCs w:val="22"/>
        </w:rPr>
        <w:t>10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4164A8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9F4A4" w14:textId="77777777" w:rsidR="002229AF" w:rsidRDefault="002229AF" w:rsidP="00795AAC">
      <w:r>
        <w:separator/>
      </w:r>
    </w:p>
  </w:endnote>
  <w:endnote w:type="continuationSeparator" w:id="0">
    <w:p w14:paraId="57DE0359" w14:textId="77777777" w:rsidR="002229AF" w:rsidRDefault="002229A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9D25F" w14:textId="77777777" w:rsidR="002229AF" w:rsidRDefault="002229AF" w:rsidP="00795AAC">
      <w:r>
        <w:separator/>
      </w:r>
    </w:p>
  </w:footnote>
  <w:footnote w:type="continuationSeparator" w:id="0">
    <w:p w14:paraId="19E993EE" w14:textId="77777777" w:rsidR="002229AF" w:rsidRDefault="002229A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29A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164A8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579E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5AF5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615A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5705"/>
    <w:rsid w:val="00C034BD"/>
    <w:rsid w:val="00C03A55"/>
    <w:rsid w:val="00C14CD2"/>
    <w:rsid w:val="00C232BE"/>
    <w:rsid w:val="00C27316"/>
    <w:rsid w:val="00C310DC"/>
    <w:rsid w:val="00C31F1D"/>
    <w:rsid w:val="00C45272"/>
    <w:rsid w:val="00C4666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1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82YjTzgNxmzxyeb7MH3vnpN9MlaTsnp19xjRRWOCuHE=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W8pcX46VmCdPI/3CTNuuX01YPdWfvV9Gs9Hg7jVyGC8=</DigestValue>
    </Reference>
  </SignedInfo>
  <SignatureValue>u/dWvp5ioAjB4w3n0CaM9PKZpHUS5koiITCWYaEFuTO+RotKWj22JUFFVA8DGsLjx3o1SoShFkCo
F2i0M4dwkAQi9HtqxUlauf2k3n6nyNVDO3bz7PE+HfJTvGAXOgsV5FF6e5Wq2xgY6WFHxqKz3s5t
Pra2ISTccrcfRAk6ya6DcMqSL112sCsZXpBlpeeKO4iIC073BUQAbOiFjsaU3qFX2DafOxF+DgWn
peQWl44pzAKupEorvRqGstHHl+B3iYwWicVEeb1fhHWNOe829JVhDz8ZV4Mw1m4cq5CgoG1HnyfQ
Uuno7jOxS6fbcM6xdQNlAi7bWiRVRWyAedhqUw==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vNRU2zy+eUFvXJU6sVVnwg2Afh8bNgrgRthWagU86jU=</DigestValue>
      </Reference>
      <Reference URI="/word/document.xml?ContentType=application/vnd.openxmlformats-officedocument.wordprocessingml.document.main+xml">
        <DigestMethod Algorithm="http://www.w3.org/2001/04/xmlenc#sha256"/>
        <DigestValue>sLvqq2/GUxrosNW2cs0uxUmMH74CujmHUnKO556Ahlk=</DigestValue>
      </Reference>
      <Reference URI="/word/endnotes.xml?ContentType=application/vnd.openxmlformats-officedocument.wordprocessingml.endnotes+xml">
        <DigestMethod Algorithm="http://www.w3.org/2001/04/xmlenc#sha256"/>
        <DigestValue>vgFIeXZqvYUSOkWzQT75KodBL8gprRY+bbNEneMFAQ8=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JYybwAh5pQb3ZmxE8uOja/TbbbMw0VAgPGqy1yf53D8=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fjv24lFeV3dDST9M/13PoO0wdExWPYpNScQhK753d3c=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2022-02-24T10:39:36Z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2022-02-24T10:39:36Z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2ACC2-E62E-41B8-95DB-A9CB3BB36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31</cp:revision>
  <cp:lastPrinted>2022-02-22T11:35:00Z</cp:lastPrinted>
  <dcterms:created xsi:type="dcterms:W3CDTF">2021-09-14T05:18:00Z</dcterms:created>
  <dcterms:modified xsi:type="dcterms:W3CDTF">2022-02-24T10:39:00Z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