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13BFE22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DF35C1">
        <w:rPr>
          <w:rFonts w:ascii="Garamond" w:hAnsi="Garamond"/>
          <w:sz w:val="24"/>
          <w:szCs w:val="24"/>
        </w:rPr>
        <w:t>1</w:t>
      </w:r>
      <w:r w:rsidR="00B4615A">
        <w:rPr>
          <w:rFonts w:ascii="Garamond" w:hAnsi="Garamond"/>
          <w:sz w:val="24"/>
          <w:szCs w:val="24"/>
        </w:rPr>
        <w:t>3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2768EF0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F5705" w:rsidRPr="00BF570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https://zakazky.zcu.cz/contract_display_5116</w:t>
        </w:r>
        <w:bookmarkStart w:id="0" w:name="_GoBack"/>
        <w:bookmarkEnd w:id="0"/>
        <w:r w:rsidR="00BF5705" w:rsidRPr="00BF5705">
          <w:rPr>
            <w:rStyle w:val="Hypertextovodkaz"/>
            <w:rFonts w:ascii="Garamond" w:hAnsi="Garamond" w:cs="Arial"/>
            <w:sz w:val="22"/>
            <w:szCs w:val="22"/>
          </w:rPr>
          <w:t>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1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5913F0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F35C1">
        <w:rPr>
          <w:rFonts w:ascii="Garamond" w:hAnsi="Garamond" w:cs="Arial"/>
          <w:sz w:val="22"/>
          <w:szCs w:val="22"/>
        </w:rPr>
        <w:t>07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776B92">
        <w:rPr>
          <w:rFonts w:ascii="Garamond" w:hAnsi="Garamond" w:cs="Arial"/>
          <w:sz w:val="22"/>
          <w:szCs w:val="22"/>
        </w:rPr>
        <w:t>0</w:t>
      </w:r>
      <w:r w:rsidR="00DF35C1">
        <w:rPr>
          <w:rFonts w:ascii="Garamond" w:hAnsi="Garamond" w:cs="Arial"/>
          <w:sz w:val="22"/>
          <w:szCs w:val="22"/>
        </w:rPr>
        <w:t>3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E63C63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B4615A">
        <w:rPr>
          <w:rFonts w:ascii="Garamond" w:hAnsi="Garamond" w:cs="Arial"/>
          <w:sz w:val="22"/>
          <w:szCs w:val="22"/>
        </w:rPr>
        <w:t>3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2F3213" w14:textId="77777777" w:rsidR="00C46662" w:rsidRDefault="00C46662" w:rsidP="00795AAC">
      <w:r>
        <w:separator/>
      </w:r>
    </w:p>
  </w:endnote>
  <w:endnote w:type="continuationSeparator" w:id="0">
    <w:p w14:paraId="01B0A3C4" w14:textId="77777777" w:rsidR="00C46662" w:rsidRDefault="00C4666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1CA75A" w14:textId="77777777" w:rsidR="00C46662" w:rsidRDefault="00C46662" w:rsidP="00795AAC">
      <w:r>
        <w:separator/>
      </w:r>
    </w:p>
  </w:footnote>
  <w:footnote w:type="continuationSeparator" w:id="0">
    <w:p w14:paraId="75330520" w14:textId="77777777" w:rsidR="00C46662" w:rsidRDefault="00C4666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615A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5705"/>
    <w:rsid w:val="00C034BD"/>
    <w:rsid w:val="00C03A55"/>
    <w:rsid w:val="00C14CD2"/>
    <w:rsid w:val="00C232BE"/>
    <w:rsid w:val="00C27316"/>
    <w:rsid w:val="00C310DC"/>
    <w:rsid w:val="00C31F1D"/>
    <w:rsid w:val="00C45272"/>
    <w:rsid w:val="00C4666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1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5INO666Df4Q71xIhja5tZTbFnURS809Ify9MNOrcaKA=</DigestValue>
    </Reference>
    <Reference Type="http://www.w3.org/2000/09/xmldsig#Object" URI="#idOfficeObject">
      <DigestMethod Algorithm="http://www.w3.org/2001/04/xmlenc#sha256"/>
      <DigestValue>Fd9usiH2Rej40j1ZgCyMiC+yeHQr4aWfrD74pGvNCQk=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DEnQtcYaOBC+Z/TydgzjA5UbNaShc9iACnzl5qycpk8=</DigestValue>
    </Reference>
  </SignedInfo>
  <SignatureValue>w/cYFted2t8l2umxx0k3x2x2iJphMV5/xGWAUZ6qP1Jew73+xecSh8sPKQkCS1TWXlyhN5ldOyjw
LROk+FWWqhL58mCekDGw9NIvSMP8+kxk0pnUboqo/gyUaxWnYUXOrVFkM0pzWiYxhoGi+IHOticE
zE1zKir7hdHzJdbtEhQmyr/xJVEK9VLX2JzTo0Kh1H53PPThKfbvTXvGqvqSMsqnsvDHbj1fcOAT
rY5XUqm0Ohw29qG2nTHgYdup35cuDRiXPVAtdk3BOURwkmpVQMyzFsQqkcwhHk0L0FZoUTIUWaeK
QJiKTJs2esdNT9ywGxF4fqQn/jXuGo2DrUjPFA==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bmuAPREhEp1m/27O82zTkM8vEStRoobFDKy+MFXoNT0=</DigestValue>
      </Reference>
      <Reference URI="/word/document.xml?ContentType=application/vnd.openxmlformats-officedocument.wordprocessingml.document.main+xml">
        <DigestMethod Algorithm="http://www.w3.org/2001/04/xmlenc#sha256"/>
        <DigestValue>G7KdZiw+X4n1zf61ImGHj00IX8scPGq7cDcsp2ybOdw=</DigestValue>
      </Reference>
      <Reference URI="/word/endnotes.xml?ContentType=application/vnd.openxmlformats-officedocument.wordprocessingml.endnotes+xml">
        <DigestMethod Algorithm="http://www.w3.org/2001/04/xmlenc#sha256"/>
        <DigestValue>zC96ct5ByLmtTEKHYc89OTPRntIqYqsPEzIdHMuWA/o=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IXR/uvRRtLrGqN1F/ZeGShPpodRulEYCE5WglvfuW/g=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qB6YrJ+60J04cMIhrzyBjJDKNzWpAuXXilLVUvSlmMs=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2022-02-24T07:10:19Z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16.0.10383/14</OfficeVersion>
          <ApplicationVersion>16.0.10383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2022-02-24T07:10:19Z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4E3262-49D7-49AE-BED7-549F13323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29</cp:revision>
  <cp:lastPrinted>2022-02-22T11:35:00Z</cp:lastPrinted>
  <dcterms:created xsi:type="dcterms:W3CDTF">2021-09-14T05:18:00Z</dcterms:created>
  <dcterms:modified xsi:type="dcterms:W3CDTF">2022-02-24T07:10:00Z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