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EAC5FD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DF35C1">
        <w:rPr>
          <w:rFonts w:ascii="Garamond" w:hAnsi="Garamond"/>
          <w:sz w:val="24"/>
          <w:szCs w:val="24"/>
        </w:rPr>
        <w:t>12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5E6384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F35C1" w:rsidRPr="00DF35C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https://zakazky.zcu.cz/contract_display_5110.html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1572E7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F35C1">
        <w:rPr>
          <w:rFonts w:ascii="Garamond" w:hAnsi="Garamond" w:cs="Arial"/>
          <w:sz w:val="22"/>
          <w:szCs w:val="22"/>
        </w:rPr>
        <w:t>07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B098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80DC3" w14:textId="77777777" w:rsidR="00EE6E9C" w:rsidRDefault="00EE6E9C" w:rsidP="00795AAC">
      <w:r>
        <w:separator/>
      </w:r>
    </w:p>
  </w:endnote>
  <w:endnote w:type="continuationSeparator" w:id="0">
    <w:p w14:paraId="19FC998A" w14:textId="77777777" w:rsidR="00EE6E9C" w:rsidRDefault="00EE6E9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1D996" w14:textId="77777777" w:rsidR="00EE6E9C" w:rsidRDefault="00EE6E9C" w:rsidP="00795AAC">
      <w:r>
        <w:separator/>
      </w:r>
    </w:p>
  </w:footnote>
  <w:footnote w:type="continuationSeparator" w:id="0">
    <w:p w14:paraId="45AA0AD4" w14:textId="77777777" w:rsidR="00EE6E9C" w:rsidRDefault="00EE6E9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1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3TnDTYiuU3jIkP3lo3nHfImmEWcyz7yhyibySh8bj5g=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QYDkFUSmvxChwG+/2nKmxR84LWiFitdLTbo+RHj3wM8=</DigestValue>
    </Reference>
  </SignedInfo>
  <SignatureValue>Kzr+rUsw6rSfpf4ce4X50pnPcRA2d78g1yZ4jiaFgptYFa5UAv5aIjqsffm7sNgjDfYgBaezy+1p
KyKpK0f9MdbSBkyoHr8tLZPvTCkPlkVjRORk4HfcuzsE+a+C9W48HzXevQ3F8A+f6z6I3WU8RnAA
8h0CwuCQOPZ/sPE7H36YUwLziGkuj+xJ5Jf8VOKWqAz+oxEwpAbgOIvTGy1mJyQMKWK/243YNfGm
hid1hnK2Z6VPThuLLBlwbLWkvbeG4U1bE/M9l+20uF2DdemG4/54iwEwhh2zseaXBQxTDXJUB23L
oJjGjG74xWur3ZhGk2ZyhtB9r0L6UTkbbWSxDw==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H660wS2Lcn+1ebDAwR76FUY6Ct5AQMeWGkqQRls8huY=</DigestValue>
      </Reference>
      <Reference URI="/word/document.xml?ContentType=application/vnd.openxmlformats-officedocument.wordprocessingml.document.main+xml">
        <DigestMethod Algorithm="http://www.w3.org/2001/04/xmlenc#sha256"/>
        <DigestValue>lVNseZ37MKifpJRif9emd9OJ8O5WNiirFWLURD84VIM=</DigestValue>
      </Reference>
      <Reference URI="/word/endnotes.xml?ContentType=application/vnd.openxmlformats-officedocument.wordprocessingml.endnotes+xml">
        <DigestMethod Algorithm="http://www.w3.org/2001/04/xmlenc#sha256"/>
        <DigestValue>282A/Z17cnAZ6ALdqGZaS5sV/NRD2mZUAdpNaVoR/nw=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lZqAMijjLti2Llk650sjuKWN3l2MCfJ3lynfCJhd7Pc=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rQv91NnxoPFTXbKlDinK0nxYIe2dYepCkKBfsrNLupw=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2022-02-22T11:35:42Z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2022-02-22T11:35:42Z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542E3-5904-45A5-89CE-E350B7DE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27</cp:revision>
  <cp:lastPrinted>2022-02-22T11:35:00Z</cp:lastPrinted>
  <dcterms:created xsi:type="dcterms:W3CDTF">2021-09-14T05:18:00Z</dcterms:created>
  <dcterms:modified xsi:type="dcterms:W3CDTF">2022-02-22T11:35:00Z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