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AA4FB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8865C1">
        <w:rPr>
          <w:rFonts w:ascii="Garamond" w:hAnsi="Garamond"/>
          <w:sz w:val="24"/>
          <w:szCs w:val="24"/>
        </w:rPr>
        <w:t>1</w:t>
      </w:r>
      <w:r w:rsidR="00714DF8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FCC3FF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14DF8" w:rsidRPr="00D334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https://zakazky.zcu.cz/contract_display_5108.html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202C1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B1881">
        <w:rPr>
          <w:rFonts w:ascii="Garamond" w:hAnsi="Garamond" w:cs="Arial"/>
          <w:sz w:val="22"/>
          <w:szCs w:val="22"/>
        </w:rPr>
        <w:t>0</w:t>
      </w:r>
      <w:r w:rsidR="00714DF8">
        <w:rPr>
          <w:rFonts w:ascii="Garamond" w:hAnsi="Garamond" w:cs="Arial"/>
          <w:sz w:val="22"/>
          <w:szCs w:val="22"/>
        </w:rPr>
        <w:t>2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BB188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14DF8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0FD4AB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BB188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2EB39" w14:textId="77777777" w:rsidR="002A2DFA" w:rsidRDefault="002A2DFA" w:rsidP="00795AAC">
      <w:r>
        <w:separator/>
      </w:r>
    </w:p>
  </w:endnote>
  <w:endnote w:type="continuationSeparator" w:id="0">
    <w:p w14:paraId="106530A8" w14:textId="77777777" w:rsidR="002A2DFA" w:rsidRDefault="002A2DF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6F72D" w14:textId="77777777" w:rsidR="002A2DFA" w:rsidRDefault="002A2DFA" w:rsidP="00795AAC">
      <w:r>
        <w:separator/>
      </w:r>
    </w:p>
  </w:footnote>
  <w:footnote w:type="continuationSeparator" w:id="0">
    <w:p w14:paraId="53DD02A0" w14:textId="77777777" w:rsidR="002A2DFA" w:rsidRDefault="002A2DF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2DFA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14DF8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5C1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5B5B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1881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29AB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0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Fd3bnU9dMEURZ9TVCbBkVV5R7iVZ3a89pdgxwxiwCTw=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34sl7Xl3RxpuJ7xPlDZy7dOeXe9+qg6ilLHjVp6HxAg=</DigestValue>
    </Reference>
  </SignedInfo>
  <SignatureValue>Nbw24nfcybEeZBNdAzzNqCIytZAP4hMr0aiANjVRGkRZ6XlIw0X37WTMccI5jx5VS+ZntZEgdevj
wWUccUUxPZFyOcwG2iksX4PvM1vGsSiCVmGGTN1NP2YzguSCnZLSuns2mjCDIn+FBrWDvA3OWgKv
flYmu0wBuiFJlqfQMkAgQtR2aNyfG0DyJmmA/MY7mzTVRil9uC+VFWZhgKuos/m+IOYqqAb7VPG1
pXdZTld8lSwpruzMHCMxrQtLRXNM8FytdkvvSqvQgUyGwByJW6FesxhWMtxfAY8GMCjR3G8M1wtW
nIh3lC5eTnEI0voD/w7SEMPLf6LVElNxhFz8Gw==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cHIn+aXfVrj6dlklYdpa2bbePSfvT5Pe8qBlZbqvBng=</DigestValue>
      </Reference>
      <Reference URI="/word/document.xml?ContentType=application/vnd.openxmlformats-officedocument.wordprocessingml.document.main+xml">
        <DigestMethod Algorithm="http://www.w3.org/2001/04/xmlenc#sha256"/>
        <DigestValue>5AYMuVWVGmoIgfGb77Sp6P+V8eD3stTLjbA4NCQ4qZw=</DigestValue>
      </Reference>
      <Reference URI="/word/endnotes.xml?ContentType=application/vnd.openxmlformats-officedocument.wordprocessingml.endnotes+xml">
        <DigestMethod Algorithm="http://www.w3.org/2001/04/xmlenc#sha256"/>
        <DigestValue>kmKCX9ek5/CLSBEQCBmAVIr4XzUxNfbxiuRVn31D6pQ=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kAqFhr2x88vIgXoyF83k+uJT6XGzbzDhYfFZCYS/PxI=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1XDiNiaaZJ8jG3vACGN4y79Y42yt4avCl9+KBU9RLn4=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2022-02-18T12:35:42Z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2022-02-18T12:35:42Z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2EA8D-6A38-4A8C-AD7A-5E89693B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2246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28</cp:revision>
  <cp:lastPrinted>2018-08-08T13:48:00Z</cp:lastPrinted>
  <dcterms:created xsi:type="dcterms:W3CDTF">2021-09-14T05:18:00Z</dcterms:created>
  <dcterms:modified xsi:type="dcterms:W3CDTF">2022-02-18T12:35:00Z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