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D2991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8865C1">
        <w:rPr>
          <w:rFonts w:ascii="Garamond" w:hAnsi="Garamond"/>
          <w:sz w:val="24"/>
          <w:szCs w:val="24"/>
        </w:rPr>
        <w:t>10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B07E8E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865C1" w:rsidRPr="00157A1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https://zakazky.zcu.cz/contract_display_5106.html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4C4DFA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B1881">
        <w:rPr>
          <w:rFonts w:ascii="Garamond" w:hAnsi="Garamond" w:cs="Arial"/>
          <w:sz w:val="22"/>
          <w:szCs w:val="22"/>
        </w:rPr>
        <w:t>01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BB188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8865C1">
        <w:rPr>
          <w:rFonts w:ascii="Garamond" w:hAnsi="Garamond" w:cs="Arial"/>
          <w:sz w:val="22"/>
          <w:szCs w:val="22"/>
        </w:rPr>
        <w:t>3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20FD4AB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BB188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2C8ED" w14:textId="77777777" w:rsidR="00E429AB" w:rsidRDefault="00E429AB" w:rsidP="00795AAC">
      <w:r>
        <w:separator/>
      </w:r>
    </w:p>
  </w:endnote>
  <w:endnote w:type="continuationSeparator" w:id="0">
    <w:p w14:paraId="2CBA9AD7" w14:textId="77777777" w:rsidR="00E429AB" w:rsidRDefault="00E429A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C4B00" w14:textId="77777777" w:rsidR="00E429AB" w:rsidRDefault="00E429AB" w:rsidP="00795AAC">
      <w:r>
        <w:separator/>
      </w:r>
    </w:p>
  </w:footnote>
  <w:footnote w:type="continuationSeparator" w:id="0">
    <w:p w14:paraId="53D51BF5" w14:textId="77777777" w:rsidR="00E429AB" w:rsidRDefault="00E429A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865C1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5B5B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1881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29AB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0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Et/x0CYwBVy7qvQsdFF7KcGNlEiWfzhIdfo6KFLORxQ=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x6+NbzdrlX4wHkMoJIIqDx9YpiCWH9XXQn3/7Cn+77c=</DigestValue>
    </Reference>
  </SignedInfo>
  <SignatureValue>x9zKHca/XShPwjEEC78vzf7VyqyRr5PGlZ2238SQWZdedae/sdnnpvZZt5Po2KktfAd39GIdNYmM
xCNIdbtRQ5mciFZ3NkoGis9qQkCulpiGwuAL+V0OdVi4rrh483OzeWgcbF5uad/aIaLrcHeskqdW
McKSlXgpwtCakDNmHKl0318N9iWfs/A+DTbEDQbLrr0J5NL9E9iQXRCuoGkTiy9y65KmPQxtgSlc
fjcPDd1Urk8MmJ4U3VctPE3jMw+ZRbFlgG0VJPdz8doGQeAhSGjYRR2DgCVLDXSlCa10w6rjww4P
pv9jzFrFl0uMb45qA25Fk7DZBCHTu1HvsRzw3w==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PjiI/4OCw64EyTJ017qj2tS6egPSE7PbPvqUe7ZBKuk=</DigestValue>
      </Reference>
      <Reference URI="/word/document.xml?ContentType=application/vnd.openxmlformats-officedocument.wordprocessingml.document.main+xml">
        <DigestMethod Algorithm="http://www.w3.org/2001/04/xmlenc#sha256"/>
        <DigestValue>8MB7/IvBPXWLFqL4bv2qYgSiOUKD+EGtO1V2YZU9CoQ=</DigestValue>
      </Reference>
      <Reference URI="/word/endnotes.xml?ContentType=application/vnd.openxmlformats-officedocument.wordprocessingml.endnotes+xml">
        <DigestMethod Algorithm="http://www.w3.org/2001/04/xmlenc#sha256"/>
        <DigestValue>5tGLoJPkB/h+FSZAq5dFqypwkO54HndAgqRunw18Dv0=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x0kEWmHM1/ioWjLIi8kfaIwyv8yjve31FWsGZ50pIkw=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vc+SJR+ODzrqcQx/RZdrjcnsCCPRe/fdsulRQ9P0oxo=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2022-02-18T07:09:58Z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2022-02-18T07:09:58Z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7B309-8FC6-4C1D-8298-3EDAFFB9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2246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27</cp:revision>
  <cp:lastPrinted>2018-08-08T13:48:00Z</cp:lastPrinted>
  <dcterms:created xsi:type="dcterms:W3CDTF">2021-09-14T05:18:00Z</dcterms:created>
  <dcterms:modified xsi:type="dcterms:W3CDTF">2022-02-18T07:09:00Z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