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ECCF6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BB1881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3C563B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1881" w:rsidRPr="003D400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https://zakazky.zcu.cz/contract_display_5107.html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E4764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B1881">
        <w:rPr>
          <w:rFonts w:ascii="Garamond" w:hAnsi="Garamond" w:cs="Arial"/>
          <w:sz w:val="22"/>
          <w:szCs w:val="22"/>
        </w:rPr>
        <w:t>01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BB188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0FD4AB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BB188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3DA44" w14:textId="77777777" w:rsidR="00AD5B5B" w:rsidRDefault="00AD5B5B" w:rsidP="00795AAC">
      <w:r>
        <w:separator/>
      </w:r>
    </w:p>
  </w:endnote>
  <w:endnote w:type="continuationSeparator" w:id="0">
    <w:p w14:paraId="622AAA09" w14:textId="77777777" w:rsidR="00AD5B5B" w:rsidRDefault="00AD5B5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87E15" w14:textId="77777777" w:rsidR="00AD5B5B" w:rsidRDefault="00AD5B5B" w:rsidP="00795AAC">
      <w:r>
        <w:separator/>
      </w:r>
    </w:p>
  </w:footnote>
  <w:footnote w:type="continuationSeparator" w:id="0">
    <w:p w14:paraId="5B33B354" w14:textId="77777777" w:rsidR="00AD5B5B" w:rsidRDefault="00AD5B5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5B5B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1881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0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24HS8D2hCIUZU6NGkZ8NNpGpZxbEOzsAk6w/z9QyiMg=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ateX6+Vcn7/+bWniYmZL1+VxXD+wPKNrKepxZwV3gO0=</DigestValue>
    </Reference>
  </SignedInfo>
  <SignatureValue>tpww01Eu/wr0Tmv1LsN4ghr0Mjj1brnjL8Ue2krR/q4tysh66kPk8sSF/cXxdaO9XrIW+l1A8Xdo
5eSlRElFyTMjsftR57nj3W4yLKH5tqxQcvW48TxJMPMu5vytjckZOCFZUZhSxtJJelcnpFq/iwui
E+7NO25Hopev33TiJ+pYvgGkthoy83vSDiDcaZuMjZlJnGAcHGgwifQm3OolDQ4LzSgfFfIgdbXN
WoQqxQtUZIVWiJtYmnjZuYGTlAcIvEAEEIJbYiUE2yOP0q4aGv15ZIXvgCxAuZe+rWPby57Dl+Km
GFv7V8GRM6NA3Av7cSxwvUDD7FBejexbslBi4g==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5XYM2nRcjUJAPm1guDLK0b49eQV6LqUdEv/SF+4yKGk=</DigestValue>
      </Reference>
      <Reference URI="/word/document.xml?ContentType=application/vnd.openxmlformats-officedocument.wordprocessingml.document.main+xml">
        <DigestMethod Algorithm="http://www.w3.org/2001/04/xmlenc#sha256"/>
        <DigestValue>uDQvJAkkss5TlpSJmwwb9JZ0oKKvmD8EeMKQd3uAwiQ=</DigestValue>
      </Reference>
      <Reference URI="/word/endnotes.xml?ContentType=application/vnd.openxmlformats-officedocument.wordprocessingml.endnotes+xml">
        <DigestMethod Algorithm="http://www.w3.org/2001/04/xmlenc#sha256"/>
        <DigestValue>t4q7gDwU9aXypJlU0IrGzjjPo2MVBKwEeP+irnl3Sh8=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p8pxWjsLdS0b2Uxce44fS2jwEjbhFnnYFRALpYuSy5M=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HMul420GyioasKjbePh6Irv9cVQIBNMgXuPhNZyNoEM=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2022-02-18T07:04:46Z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2022-02-18T07:04:46Z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08CC9-8A4D-4559-9BF2-29FCE4F6F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2246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26</cp:revision>
  <cp:lastPrinted>2018-08-08T13:48:00Z</cp:lastPrinted>
  <dcterms:created xsi:type="dcterms:W3CDTF">2021-09-14T05:18:00Z</dcterms:created>
  <dcterms:modified xsi:type="dcterms:W3CDTF">2022-02-18T07:04:00Z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