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0C613E5"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020FB1">
        <w:rPr>
          <w:rFonts w:ascii="Garamond" w:hAnsi="Garamond" w:cs="Arial"/>
          <w:b/>
          <w:bCs/>
          <w:sz w:val="28"/>
          <w:szCs w:val="28"/>
        </w:rPr>
        <w:t>0</w:t>
      </w:r>
      <w:r w:rsidR="00707A7A">
        <w:rPr>
          <w:rFonts w:ascii="Garamond" w:hAnsi="Garamond" w:cs="Arial"/>
          <w:b/>
          <w:bCs/>
          <w:sz w:val="28"/>
          <w:szCs w:val="28"/>
        </w:rPr>
        <w:t>2</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394DBC02"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9F0C61">
        <w:rPr>
          <w:rFonts w:ascii="Garamond" w:hAnsi="Garamond" w:cs="Palatino Linotype"/>
          <w:color w:val="000000"/>
          <w:sz w:val="20"/>
          <w:szCs w:val="20"/>
        </w:rPr>
        <w:t>0</w:t>
      </w:r>
      <w:r w:rsidR="00707A7A">
        <w:rPr>
          <w:rFonts w:ascii="Garamond" w:hAnsi="Garamond" w:cs="Palatino Linotype"/>
          <w:color w:val="000000"/>
          <w:sz w:val="20"/>
          <w:szCs w:val="20"/>
        </w:rPr>
        <w:t>35</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w:t>
      </w:r>
      <w:bookmarkStart w:id="0" w:name="_GoBack"/>
      <w:bookmarkEnd w:id="0"/>
      <w:r w:rsidR="00D8327B" w:rsidRPr="00D8327B">
        <w:rPr>
          <w:rFonts w:ascii="Garamond" w:hAnsi="Garamond" w:cs="Arial"/>
          <w:sz w:val="20"/>
          <w:szCs w:val="20"/>
          <w:highlight w:val="yellow"/>
        </w:rPr>
        <w:t>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37686D" w14:textId="77777777" w:rsidR="00AE41E2" w:rsidRDefault="00AE41E2" w:rsidP="001B2927">
      <w:pPr>
        <w:spacing w:after="0" w:line="240" w:lineRule="auto"/>
      </w:pPr>
      <w:r>
        <w:separator/>
      </w:r>
    </w:p>
  </w:endnote>
  <w:endnote w:type="continuationSeparator" w:id="0">
    <w:p w14:paraId="0FC5BE24" w14:textId="77777777" w:rsidR="00AE41E2" w:rsidRDefault="00AE41E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237BE2" w14:textId="77777777" w:rsidR="00AE41E2" w:rsidRDefault="00AE41E2" w:rsidP="001B2927">
      <w:pPr>
        <w:spacing w:after="0" w:line="240" w:lineRule="auto"/>
      </w:pPr>
      <w:r>
        <w:separator/>
      </w:r>
    </w:p>
  </w:footnote>
  <w:footnote w:type="continuationSeparator" w:id="0">
    <w:p w14:paraId="74717A94" w14:textId="77777777" w:rsidR="00AE41E2" w:rsidRDefault="00AE41E2"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095556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9F0C61">
      <w:rPr>
        <w:rFonts w:ascii="Garamond" w:hAnsi="Garamond" w:cs="Palatino Linotype"/>
        <w:color w:val="000000"/>
      </w:rPr>
      <w:t>0</w:t>
    </w:r>
    <w:r w:rsidR="00707A7A">
      <w:rPr>
        <w:rFonts w:ascii="Garamond" w:hAnsi="Garamond" w:cs="Palatino Linotype"/>
        <w:color w:val="000000"/>
      </w:rPr>
      <w:t>35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voySOso193rhlQw7tr+Jv+3smDStOuMtNUMw6wViPODl0vBayg/eZkGAKlPd8TjJKOilLDyWRXHbzjLbtK9TzQ==" w:salt="EWG9j+fdjXmh5I6R0iA5n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2F2"/>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D7EFA"/>
    <w:rsid w:val="006E1112"/>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5927"/>
    <w:rsid w:val="00AD60AE"/>
    <w:rsid w:val="00AD7927"/>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807B3"/>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0DD6"/>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F0682-FA14-41F1-A6BA-4EEF97EBF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2147</Words>
  <Characters>12672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28</cp:revision>
  <cp:lastPrinted>2014-05-16T09:23:00Z</cp:lastPrinted>
  <dcterms:created xsi:type="dcterms:W3CDTF">2021-10-21T06:58:00Z</dcterms:created>
  <dcterms:modified xsi:type="dcterms:W3CDTF">2022-02-15T06:54:00Z</dcterms:modified>
</cp:coreProperties>
</file>