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485D8ADC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AB1227">
        <w:rPr>
          <w:rFonts w:ascii="Garamond" w:hAnsi="Garamond"/>
          <w:sz w:val="24"/>
          <w:szCs w:val="24"/>
        </w:rPr>
        <w:t>00</w:t>
      </w:r>
      <w:r w:rsidR="007B0985">
        <w:rPr>
          <w:rFonts w:ascii="Garamond" w:hAnsi="Garamond"/>
          <w:sz w:val="24"/>
          <w:szCs w:val="24"/>
        </w:rPr>
        <w:t>8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47A4EEAA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7B0985" w:rsidRPr="007B0985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https://zakazky.zcu.cz/contract_display_5102.html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4117C76A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90623D">
        <w:rPr>
          <w:rFonts w:ascii="Garamond" w:hAnsi="Garamond" w:cs="Arial"/>
          <w:sz w:val="22"/>
          <w:szCs w:val="22"/>
        </w:rPr>
        <w:t>2</w:t>
      </w:r>
      <w:r w:rsidR="007B0985">
        <w:rPr>
          <w:rFonts w:ascii="Garamond" w:hAnsi="Garamond" w:cs="Arial"/>
          <w:sz w:val="22"/>
          <w:szCs w:val="22"/>
        </w:rPr>
        <w:t>5</w:t>
      </w:r>
      <w:r w:rsidR="003D50A4" w:rsidRPr="007544CF">
        <w:rPr>
          <w:rFonts w:ascii="Garamond" w:hAnsi="Garamond" w:cs="Arial"/>
          <w:sz w:val="22"/>
          <w:szCs w:val="22"/>
        </w:rPr>
        <w:t>.</w:t>
      </w:r>
      <w:r w:rsidR="00776B92">
        <w:rPr>
          <w:rFonts w:ascii="Garamond" w:hAnsi="Garamond" w:cs="Arial"/>
          <w:sz w:val="22"/>
          <w:szCs w:val="22"/>
        </w:rPr>
        <w:t>0</w:t>
      </w:r>
      <w:r w:rsidR="0061618C">
        <w:rPr>
          <w:rFonts w:ascii="Garamond" w:hAnsi="Garamond" w:cs="Arial"/>
          <w:sz w:val="22"/>
          <w:szCs w:val="22"/>
        </w:rPr>
        <w:t>2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E63C63">
        <w:rPr>
          <w:rFonts w:ascii="Garamond" w:hAnsi="Garamond" w:cs="Arial"/>
          <w:sz w:val="22"/>
          <w:szCs w:val="22"/>
        </w:rPr>
        <w:t>09</w:t>
      </w:r>
      <w:r w:rsidR="004960B8" w:rsidRPr="007544CF">
        <w:rPr>
          <w:rFonts w:ascii="Garamond" w:hAnsi="Garamond" w:cs="Arial"/>
          <w:sz w:val="22"/>
          <w:szCs w:val="22"/>
        </w:rPr>
        <w:t>:</w:t>
      </w:r>
      <w:r w:rsidR="007B0985">
        <w:rPr>
          <w:rFonts w:ascii="Garamond" w:hAnsi="Garamond" w:cs="Arial"/>
          <w:sz w:val="22"/>
          <w:szCs w:val="22"/>
        </w:rPr>
        <w:t>0</w:t>
      </w:r>
      <w:bookmarkStart w:id="1" w:name="_GoBack"/>
      <w:bookmarkEnd w:id="1"/>
      <w:r w:rsidR="00ED403B" w:rsidRPr="007544CF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</w:t>
      </w:r>
      <w:r w:rsidR="00147607">
        <w:rPr>
          <w:rFonts w:ascii="Garamond" w:hAnsi="Garamond"/>
          <w:sz w:val="22"/>
          <w:szCs w:val="22"/>
        </w:rPr>
        <w:lastRenderedPageBreak/>
        <w:t xml:space="preserve">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3AB271" w14:textId="77777777" w:rsidR="00060D92" w:rsidRDefault="00060D92" w:rsidP="00795AAC">
      <w:r>
        <w:separator/>
      </w:r>
    </w:p>
  </w:endnote>
  <w:endnote w:type="continuationSeparator" w:id="0">
    <w:p w14:paraId="0543AC0C" w14:textId="77777777" w:rsidR="00060D92" w:rsidRDefault="00060D92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72D000E" w:rsidR="00AD69FB" w:rsidRPr="00EB6175" w:rsidRDefault="00AD69FB" w:rsidP="000C1F95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A3D290" w14:textId="77777777" w:rsidR="00060D92" w:rsidRDefault="00060D92" w:rsidP="00795AAC">
      <w:r>
        <w:separator/>
      </w:r>
    </w:p>
  </w:footnote>
  <w:footnote w:type="continuationSeparator" w:id="0">
    <w:p w14:paraId="4DE8BDF6" w14:textId="77777777" w:rsidR="00060D92" w:rsidRDefault="00060D92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52D4"/>
    <w:rsid w:val="000B6122"/>
    <w:rsid w:val="000C0FC8"/>
    <w:rsid w:val="000C1F95"/>
    <w:rsid w:val="000C5133"/>
    <w:rsid w:val="000C6CE5"/>
    <w:rsid w:val="000D05C8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A6AD8"/>
    <w:rsid w:val="002B026E"/>
    <w:rsid w:val="002B1F00"/>
    <w:rsid w:val="002B4A7E"/>
    <w:rsid w:val="002B59B9"/>
    <w:rsid w:val="002C475A"/>
    <w:rsid w:val="002C4C68"/>
    <w:rsid w:val="002C69A1"/>
    <w:rsid w:val="002C7593"/>
    <w:rsid w:val="002D3BC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62139"/>
    <w:rsid w:val="00464BB4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2D1"/>
    <w:rsid w:val="00563457"/>
    <w:rsid w:val="00565DB8"/>
    <w:rsid w:val="00571557"/>
    <w:rsid w:val="00592FF9"/>
    <w:rsid w:val="00596C39"/>
    <w:rsid w:val="005A0DEB"/>
    <w:rsid w:val="005A46CD"/>
    <w:rsid w:val="005A575C"/>
    <w:rsid w:val="005C01F9"/>
    <w:rsid w:val="005C72D9"/>
    <w:rsid w:val="005E1AA8"/>
    <w:rsid w:val="005E2BAD"/>
    <w:rsid w:val="005E599C"/>
    <w:rsid w:val="005F0AD3"/>
    <w:rsid w:val="00611EDF"/>
    <w:rsid w:val="006123D3"/>
    <w:rsid w:val="006135F9"/>
    <w:rsid w:val="0061618C"/>
    <w:rsid w:val="00617021"/>
    <w:rsid w:val="0064030C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686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544CF"/>
    <w:rsid w:val="00757EB6"/>
    <w:rsid w:val="00763198"/>
    <w:rsid w:val="007706A8"/>
    <w:rsid w:val="00776B92"/>
    <w:rsid w:val="00780026"/>
    <w:rsid w:val="007919B3"/>
    <w:rsid w:val="00792068"/>
    <w:rsid w:val="00795AAC"/>
    <w:rsid w:val="007A5DDA"/>
    <w:rsid w:val="007A7982"/>
    <w:rsid w:val="007B03E2"/>
    <w:rsid w:val="007B0985"/>
    <w:rsid w:val="007C04E9"/>
    <w:rsid w:val="007C1CE8"/>
    <w:rsid w:val="007C5244"/>
    <w:rsid w:val="007D473B"/>
    <w:rsid w:val="007D5726"/>
    <w:rsid w:val="007D7BDF"/>
    <w:rsid w:val="008009FE"/>
    <w:rsid w:val="00800FB4"/>
    <w:rsid w:val="00806A0E"/>
    <w:rsid w:val="00822D46"/>
    <w:rsid w:val="008252D0"/>
    <w:rsid w:val="0082680D"/>
    <w:rsid w:val="00841F0D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8F5CB7"/>
    <w:rsid w:val="0090623D"/>
    <w:rsid w:val="00906306"/>
    <w:rsid w:val="009149BA"/>
    <w:rsid w:val="00924ABD"/>
    <w:rsid w:val="00931CC1"/>
    <w:rsid w:val="00935123"/>
    <w:rsid w:val="009376D1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A3B62"/>
    <w:rsid w:val="00AA7E60"/>
    <w:rsid w:val="00AB1227"/>
    <w:rsid w:val="00AC487C"/>
    <w:rsid w:val="00AC5408"/>
    <w:rsid w:val="00AC56B9"/>
    <w:rsid w:val="00AD4687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A72"/>
    <w:rsid w:val="00B80B6D"/>
    <w:rsid w:val="00B92754"/>
    <w:rsid w:val="00B94B93"/>
    <w:rsid w:val="00BA2E0E"/>
    <w:rsid w:val="00BA36B4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14CD2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77D6"/>
    <w:rsid w:val="00CB7A29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7497E"/>
    <w:rsid w:val="00D81325"/>
    <w:rsid w:val="00D9272D"/>
    <w:rsid w:val="00D947C5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BD2"/>
    <w:rsid w:val="00DE4940"/>
    <w:rsid w:val="00DF16B0"/>
    <w:rsid w:val="00DF3053"/>
    <w:rsid w:val="00E01B4D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F4959"/>
    <w:rsid w:val="00F033C6"/>
    <w:rsid w:val="00F0543A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34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3C9F"/>
    <w:rsid w:val="00FC51AF"/>
    <w:rsid w:val="00FD0F95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102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mnwwMQGWHv2qIeNRDbUJLwBQD0WTpgcR2H1hxZAuqHA=</DigestValue>
    </Reference>
    <Reference Type="http://www.w3.org/2000/09/xmldsig#Object" URI="#idOfficeObject">
      <DigestMethod Algorithm="http://www.w3.org/2001/04/xmlenc#sha256"/>
      <DigestValue>KheXLPIdiLHLcx3qW7EN19jE+LSe26wT3tz4CCdAWi0=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ulUBLNh0p8+2k9bSLJl1ue4duK+KrSgEGMtFq9mN/OU=</DigestValue>
    </Reference>
  </SignedInfo>
  <SignatureValue>ndiFsxiyGEhfvvtSLjrHhkPwRw0OdPcfaV3U8nT5HrNUBDpHoNztphG2pM16NZ/rIFw0YnhJ+WQV
gl2rswxKxWVQo6RINLU7p1Vtwx2+AsmD3jG3CW3xKehe3J1Pyb8yG5sl66Bmz17dvpQqzILVVEZG
ovSXltnTls6154grHYYhBUEocbUGTLEW6U9Eq9M4ER36ihjR8UvCJOaXCgyGJqsZpPCmqWoQ/CDc
w9q4YBTfI678K9e3LpUF9/c5G8is6ToQefCoEAZmYxVSMy2cR2DoDV/HaIE8abyo40gj/bTU6XGd
7TjtqVjKcZOJp49SLkJdrlIWcx5TYa89Lt1iHQ==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EPMm5ou7FlxgGfWoQsBixMGjjk5yaw+D2urahH/cC2Y=</DigestValue>
      </Reference>
      <Reference URI="/word/document.xml?ContentType=application/vnd.openxmlformats-officedocument.wordprocessingml.document.main+xml">
        <DigestMethod Algorithm="http://www.w3.org/2001/04/xmlenc#sha256"/>
        <DigestValue>tH7+ZDoMP8gXR6OLSzQ5Q/MOBTKITLSVssMirQqqLo8=</DigestValue>
      </Reference>
      <Reference URI="/word/endnotes.xml?ContentType=application/vnd.openxmlformats-officedocument.wordprocessingml.endnotes+xml">
        <DigestMethod Algorithm="http://www.w3.org/2001/04/xmlenc#sha256"/>
        <DigestValue>gynSJ0gkspsk/eU1qIBNy/XpqFePLdSpv95k6nOz3lE=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eO8PpR31PqDu1LUzEDYOSiKCizUvOE3byxloliaGBOc=</DigestValue>
      </Reference>
      <Reference URI="/word/footnotes.xml?ContentType=application/vnd.openxmlformats-officedocument.wordprocessingml.footnotes+xml">
        <DigestMethod Algorithm="http://www.w3.org/2001/04/xmlenc#sha256"/>
        <DigestValue>EiFUN/GbAQM1eGfxGhOjZPdRxvsTDa3xRkzepY09EiA=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RS0MZcCoEcQ6n5QClI+8si6I/Fu4PYiMuCkwlnB2b9s=</DigestValue>
      </Reference>
      <Reference URI="/word/settings.xml?ContentType=application/vnd.openxmlformats-officedocument.wordprocessingml.settings+xml">
        <DigestMethod Algorithm="http://www.w3.org/2001/04/xmlenc#sha256"/>
        <DigestValue>ux86o7pBA0C2Xmsyh5a3pyI0TGYK2IeRarcmvH5swhw=</DigestValue>
      </Reference>
      <Reference URI="/word/styles.xml?ContentType=application/vnd.openxmlformats-officedocument.wordprocessingml.styles+xml">
        <DigestMethod Algorithm="http://www.w3.org/2001/04/xmlenc#sha256"/>
        <DigestValue>hRYu+K1LfAYpYkv6D6SQ54/+wSy97tKrg1wzpyJbk44=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2022-02-14T11:51:44Z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16.0.10382/14</OfficeVersion>
          <ApplicationVersion>16.0.10382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2022-02-14T11:51:44Z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07CF81-49E1-4AEF-B8F3-590D0CF64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2247</Words>
  <Characters>13259</Characters>
  <Application>Microsoft Office Word</Application>
  <DocSecurity>0</DocSecurity>
  <Lines>110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Michaela Vítková</cp:lastModifiedBy>
  <cp:revision>25</cp:revision>
  <cp:lastPrinted>2018-08-08T13:48:00Z</cp:lastPrinted>
  <dcterms:created xsi:type="dcterms:W3CDTF">2021-09-14T05:18:00Z</dcterms:created>
  <dcterms:modified xsi:type="dcterms:W3CDTF">2022-02-14T11:51:00Z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