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8D03C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00</w:t>
      </w:r>
      <w:r w:rsidR="007A7982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FD7695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A7982" w:rsidRPr="007A798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https://zakazky.zcu.cz/contract_display_5098.html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095EF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0623D">
        <w:rPr>
          <w:rFonts w:ascii="Garamond" w:hAnsi="Garamond" w:cs="Arial"/>
          <w:sz w:val="22"/>
          <w:szCs w:val="22"/>
        </w:rPr>
        <w:t>21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61618C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7A7982">
        <w:rPr>
          <w:rFonts w:ascii="Garamond" w:hAnsi="Garamond" w:cs="Arial"/>
          <w:sz w:val="22"/>
          <w:szCs w:val="22"/>
        </w:rPr>
        <w:t>3</w:t>
      </w:r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82E61" w14:textId="77777777" w:rsidR="009670C9" w:rsidRDefault="009670C9" w:rsidP="00795AAC">
      <w:r>
        <w:separator/>
      </w:r>
    </w:p>
  </w:endnote>
  <w:endnote w:type="continuationSeparator" w:id="0">
    <w:p w14:paraId="47CC508F" w14:textId="77777777" w:rsidR="009670C9" w:rsidRDefault="009670C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5E4A4" w14:textId="77777777" w:rsidR="009670C9" w:rsidRDefault="009670C9" w:rsidP="00795AAC">
      <w:r>
        <w:separator/>
      </w:r>
    </w:p>
  </w:footnote>
  <w:footnote w:type="continuationSeparator" w:id="0">
    <w:p w14:paraId="4A2D227B" w14:textId="77777777" w:rsidR="009670C9" w:rsidRDefault="009670C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9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lm/cs6oN/i07k4daMIDa9Dl9i1Rpl583jUMETAVdcFs=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rXlVZyWWvW/Snln8UmgExF8Mqvj8BUFCfnrbbwH66rY=</DigestValue>
    </Reference>
  </SignedInfo>
  <SignatureValue>m+zAnDBmnwZXlQFm9C9be0xylsepIzJMwQDtOPINOqYlgxVx7z2Cw+czN4hDIyEbq2iuHii2bv3i
DG3IdLIW6epVBfF2+DFGa4gflMmEojRBqrEnPVlRDMhPypohl/7Y65oRjJkNZNr7UVT7X0GgB6SS
VMUeGnhXH531SMWfyewNdcWQijl/h345QSKoSMkmz4tc4hsGh/cZ2U1IGQQrs2Sy6x3Htq6Kp95F
8vP/y+iFkOi3R3iqWvFOqYerGr1u7eiPMzcp+1JSWXE3vPasoK8zWu28cGIqwj8srUABeMfqX/Va
ius1w/7FSYhPEcs4BujF8rc8JZM7EPcM14qMmg==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JXZ01IhrHUihs9zymMcwkI7RPFtQBfIVTkdBIAHkcek=</DigestValue>
      </Reference>
      <Reference URI="/word/document.xml?ContentType=application/vnd.openxmlformats-officedocument.wordprocessingml.document.main+xml">
        <DigestMethod Algorithm="http://www.w3.org/2001/04/xmlenc#sha256"/>
        <DigestValue>D0CgLBUTf+1FHpMJao3oWKOxNc1gIe6ZjfZyWjlTbV4=</DigestValue>
      </Reference>
      <Reference URI="/word/endnotes.xml?ContentType=application/vnd.openxmlformats-officedocument.wordprocessingml.endnotes+xml">
        <DigestMethod Algorithm="http://www.w3.org/2001/04/xmlenc#sha256"/>
        <DigestValue>b8iw4UTOkdvLlYpPyxNmWQtsaFe7RP7Q7o72ia53luI=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i1GC0F2b+87+V6nYu8c6WtCuWK+bN9svrdpEQiud4YI=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vTUrsH6J0/U5kQlKZnEYupibfWR7x3oUHS+4XHnpmjg=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2022-02-09T13:36:39Z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2022-02-09T13:36:39Z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2A2EB-6694-45C4-88D1-6DEAD7C7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24</cp:revision>
  <cp:lastPrinted>2018-08-08T13:48:00Z</cp:lastPrinted>
  <dcterms:created xsi:type="dcterms:W3CDTF">2021-09-14T05:18:00Z</dcterms:created>
  <dcterms:modified xsi:type="dcterms:W3CDTF">2022-02-09T13:36:00Z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