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93EA68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00</w:t>
      </w:r>
      <w:r w:rsidR="0090623D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F24D52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0623D" w:rsidRPr="0090623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https://zakazky.zcu.cz/contract_display_5097.html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132E6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0623D">
        <w:rPr>
          <w:rFonts w:ascii="Garamond" w:hAnsi="Garamond" w:cs="Arial"/>
          <w:sz w:val="22"/>
          <w:szCs w:val="22"/>
        </w:rPr>
        <w:t>21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61618C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FD0F9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DABBE" w14:textId="77777777" w:rsidR="00F57E34" w:rsidRDefault="00F57E34" w:rsidP="00795AAC">
      <w:r>
        <w:separator/>
      </w:r>
    </w:p>
  </w:endnote>
  <w:endnote w:type="continuationSeparator" w:id="0">
    <w:p w14:paraId="4CAE3C3D" w14:textId="77777777" w:rsidR="00F57E34" w:rsidRDefault="00F57E3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BFFAD" w14:textId="77777777" w:rsidR="00F57E34" w:rsidRDefault="00F57E34" w:rsidP="00795AAC">
      <w:r>
        <w:separator/>
      </w:r>
    </w:p>
  </w:footnote>
  <w:footnote w:type="continuationSeparator" w:id="0">
    <w:p w14:paraId="6CFFC26F" w14:textId="77777777" w:rsidR="00F57E34" w:rsidRDefault="00F57E3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B03E2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9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eVQ4GSuWpr5ZXPW1AblSJa8lPa8BLgn6MOAUAChRQHw=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rXuK6HvswqUJQvnxhrr3kqbUJ4aG+fkvcRVvLUvX3a4=</DigestValue>
    </Reference>
  </SignedInfo>
  <SignatureValue>OPUIo6dhxDY0LOi11UAqDpjEZpdk0+2TBc+uGXJypxrHltA3ZoRbCgMKs6EiC5IOZTIs2qZm5xAm
nI3gPwYGnB5r574yc5k1wzzIR5HRwSv69bArZd2vPfKQnhrr8yoImDCgPuUBcjOjgYPYci7GBGPF
vi6lJBmVeltQ0ae8sxlx+JfoOPNibfKIMLuOGoZ1kixQsf+b+HrshmADPTjZ/DDE9OJCEPlHzPI5
wOUcrv5FiG6w31kV80H3K7ev8DH6DENDfBHgeb/oVA9UwQr1IFNhpT8a0vZMMx12pGJu5RddC4Fg
BYK/k6KVb7ms7Es8ivjlvV8bZNTMHuSRzIbTrg==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eoB2W73847StVDktNxhyB5WihaueoE67e2xJpNwIvQE=</DigestValue>
      </Reference>
      <Reference URI="/word/document.xml?ContentType=application/vnd.openxmlformats-officedocument.wordprocessingml.document.main+xml">
        <DigestMethod Algorithm="http://www.w3.org/2001/04/xmlenc#sha256"/>
        <DigestValue>J+2rRHapRdFqWFRQtETmOVYzp0lunQRX8ster1U7jmQ=</DigestValue>
      </Reference>
      <Reference URI="/word/endnotes.xml?ContentType=application/vnd.openxmlformats-officedocument.wordprocessingml.endnotes+xml">
        <DigestMethod Algorithm="http://www.w3.org/2001/04/xmlenc#sha256"/>
        <DigestValue>+Q9+AvYpSkJm2mf8VoVVNfTBVvSh1gOuAqI6bh35Ocs=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rI1mzEbgs8+i6QYvAMM5RWpAK19BQX/ROlzrZ61ikaU=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cWbeMS8xsgTTweAnbq5rThUDPNbMGa+9ReDdRcH/zD0=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2022-02-09T13:28:26Z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2022-02-09T13:28:26Z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1804C-618D-474B-96DF-BD7E7E10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23</cp:revision>
  <cp:lastPrinted>2018-08-08T13:48:00Z</cp:lastPrinted>
  <dcterms:created xsi:type="dcterms:W3CDTF">2021-09-14T05:18:00Z</dcterms:created>
  <dcterms:modified xsi:type="dcterms:W3CDTF">2022-02-09T13:28:00Z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