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2302D7B"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020FB1">
        <w:rPr>
          <w:rFonts w:ascii="Garamond" w:hAnsi="Garamond" w:cs="Arial"/>
          <w:b/>
          <w:bCs/>
          <w:sz w:val="28"/>
          <w:szCs w:val="28"/>
        </w:rPr>
        <w:t>0</w:t>
      </w:r>
      <w:r w:rsidR="009F0C61">
        <w:rPr>
          <w:rFonts w:ascii="Garamond" w:hAnsi="Garamond" w:cs="Arial"/>
          <w:b/>
          <w:bCs/>
          <w:sz w:val="28"/>
          <w:szCs w:val="28"/>
        </w:rPr>
        <w:t>1</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proofErr w:type="spellStart"/>
      <w:r w:rsidR="00D85F61" w:rsidRPr="009275BF">
        <w:rPr>
          <w:rFonts w:ascii="Garamond" w:hAnsi="Garamond" w:cs="Arial"/>
          <w:sz w:val="22"/>
          <w:szCs w:val="22"/>
          <w:u w:val="none"/>
        </w:rPr>
        <w:t>o.z</w:t>
      </w:r>
      <w:proofErr w:type="spellEnd"/>
      <w:r w:rsidR="00D85F61" w:rsidRPr="009275BF">
        <w:rPr>
          <w:rFonts w:ascii="Garamond" w:hAnsi="Garamond" w:cs="Arial"/>
          <w:sz w:val="22"/>
          <w:szCs w:val="22"/>
          <w:u w:val="none"/>
        </w:rPr>
        <w:t>.</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21C2B121"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9F0C61">
        <w:rPr>
          <w:rFonts w:ascii="Garamond" w:hAnsi="Garamond" w:cs="Palatino Linotype"/>
          <w:color w:val="000000"/>
          <w:sz w:val="20"/>
          <w:szCs w:val="20"/>
        </w:rPr>
        <w:t>017</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 xml:space="preserve">DOPLNÍ </w:t>
      </w:r>
      <w:bookmarkStart w:id="0" w:name="_GoBack"/>
      <w:bookmarkEnd w:id="0"/>
      <w:r w:rsidR="00D8327B" w:rsidRPr="00D8327B">
        <w:rPr>
          <w:rFonts w:ascii="Garamond" w:hAnsi="Garamond" w:cs="Arial"/>
          <w:sz w:val="20"/>
          <w:szCs w:val="20"/>
          <w:highlight w:val="yellow"/>
        </w:rPr>
        <w:t>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ED9602" w14:textId="77777777" w:rsidR="00961217" w:rsidRDefault="00961217" w:rsidP="001B2927">
      <w:pPr>
        <w:spacing w:after="0" w:line="240" w:lineRule="auto"/>
      </w:pPr>
      <w:r>
        <w:separator/>
      </w:r>
    </w:p>
  </w:endnote>
  <w:endnote w:type="continuationSeparator" w:id="0">
    <w:p w14:paraId="1BFA79C2" w14:textId="77777777" w:rsidR="00961217" w:rsidRDefault="0096121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466333" w14:textId="77777777" w:rsidR="00961217" w:rsidRDefault="00961217" w:rsidP="001B2927">
      <w:pPr>
        <w:spacing w:after="0" w:line="240" w:lineRule="auto"/>
      </w:pPr>
      <w:r>
        <w:separator/>
      </w:r>
    </w:p>
  </w:footnote>
  <w:footnote w:type="continuationSeparator" w:id="0">
    <w:p w14:paraId="26B2934C" w14:textId="77777777" w:rsidR="00961217" w:rsidRDefault="00961217"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6B5C99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9F0C61">
      <w:rPr>
        <w:rFonts w:ascii="Garamond" w:hAnsi="Garamond" w:cs="Palatino Linotype"/>
        <w:color w:val="000000"/>
      </w:rPr>
      <w:t>017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HzDAUjLOATD+VZ+HSxiGRYk9DWqoRpybciCeqbYNmD2tqe7PygK+fN8hplJaph6SsYjlj2jKF2sUphWUOeAzpw==" w:salt="BM2Nx4vBwDVH6xGQF6Kb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1FE4"/>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D7EFA"/>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807B3"/>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A4587-C183-4853-B043-F0C0CC7F3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25</cp:revision>
  <cp:lastPrinted>2014-05-16T09:23:00Z</cp:lastPrinted>
  <dcterms:created xsi:type="dcterms:W3CDTF">2021-10-21T06:58:00Z</dcterms:created>
  <dcterms:modified xsi:type="dcterms:W3CDTF">2022-01-28T08:17:00Z</dcterms:modified>
</cp:coreProperties>
</file>