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20D905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00</w:t>
      </w:r>
      <w:r w:rsidR="00AB1227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D68581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B1227" w:rsidRPr="00AB122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https://zakazky.zcu.cz/contract_display_5073.html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70934F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B1227">
        <w:rPr>
          <w:rFonts w:ascii="Garamond" w:hAnsi="Garamond" w:cs="Arial"/>
          <w:sz w:val="22"/>
          <w:szCs w:val="22"/>
        </w:rPr>
        <w:t>31</w:t>
      </w:r>
      <w:bookmarkStart w:id="1" w:name="_GoBack"/>
      <w:bookmarkEnd w:id="1"/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FD0F9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6A671" w14:textId="77777777" w:rsidR="008B2ABA" w:rsidRDefault="008B2ABA" w:rsidP="00795AAC">
      <w:r>
        <w:separator/>
      </w:r>
    </w:p>
  </w:endnote>
  <w:endnote w:type="continuationSeparator" w:id="0">
    <w:p w14:paraId="243E96F4" w14:textId="77777777" w:rsidR="008B2ABA" w:rsidRDefault="008B2AB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AA1DB" w14:textId="77777777" w:rsidR="008B2ABA" w:rsidRDefault="008B2ABA" w:rsidP="00795AAC">
      <w:r>
        <w:separator/>
      </w:r>
    </w:p>
  </w:footnote>
  <w:footnote w:type="continuationSeparator" w:id="0">
    <w:p w14:paraId="29F2D684" w14:textId="77777777" w:rsidR="008B2ABA" w:rsidRDefault="008B2AB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B03E2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7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DhgZD1i87wyqs+NgxjKLVPnQRWXIUr7grfC/EkXfbo0=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JXnNsYR0Iqb/RXgUY4jHDenn8mGXG1w/aEPBvw3pn10=</DigestValue>
    </Reference>
  </SignedInfo>
  <SignatureValue>Q0eHsydLX0WtoyAyyExEhJJFttareMGwZzK3BVXB1IPUsYelKl7DzGCT0JsFQHjvSHbRfyGkuFi/
3XlzQakiufvOqg05QzKen9RNJ/GmOBNP722LHHVp4PosmWEQHMqpExpTr749b3/vGhytGhmxupTf
Ga+msUakTGoOafn0nsETRXMIjCJl8bzKeV2LL+sJ2moH0OkeK19Nlv9knMXEZJ1BBSSsliOgOBSJ
+23W86c4sQt5bu9okZEFBUXP1UrSU0Dgdz1zqPMt+GRuLg300hYr/tUGIAD/pI04xAT4OQ1AxuGR
x3RB28J/0FvOnlirdziNgR4gWXXT3WSfknFWIg==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7eoWBdqZxDb3l7q9q99jONBB6Mq0vrZUL7vKj8oYGlo=</DigestValue>
      </Reference>
      <Reference URI="/word/document.xml?ContentType=application/vnd.openxmlformats-officedocument.wordprocessingml.document.main+xml">
        <DigestMethod Algorithm="http://www.w3.org/2001/04/xmlenc#sha256"/>
        <DigestValue>1AjeoXTQVVyjcTbWfF8pHUrOWV3vRhk71jtxXUJlRQk=</DigestValue>
      </Reference>
      <Reference URI="/word/endnotes.xml?ContentType=application/vnd.openxmlformats-officedocument.wordprocessingml.endnotes+xml">
        <DigestMethod Algorithm="http://www.w3.org/2001/04/xmlenc#sha256"/>
        <DigestValue>j/SSgvq3LpTuVxYKm3++pqj9XcDO+PpElPxq/SU6v2k=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9K8hGGWwaYjQSSX7MJUZ+dCDW05Jp9ZsORKX/N7fNdQ=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5Cp6DGSiWxHMx+F2Ta1cItKO31kCrwixyFIHv1Zx+zU=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2022-01-20T13:15:23Z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2022-01-20T13:15:23Z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1B8E2-2F66-4575-BAD9-0E543BF9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21</cp:revision>
  <cp:lastPrinted>2018-08-08T13:48:00Z</cp:lastPrinted>
  <dcterms:created xsi:type="dcterms:W3CDTF">2021-09-14T05:18:00Z</dcterms:created>
  <dcterms:modified xsi:type="dcterms:W3CDTF">2022-01-20T13:15:00Z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