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E0A8562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134FD3">
        <w:rPr>
          <w:rFonts w:ascii="Garamond" w:hAnsi="Garamond"/>
          <w:sz w:val="24"/>
          <w:szCs w:val="24"/>
        </w:rPr>
        <w:t>5</w:t>
      </w:r>
      <w:r w:rsidR="002D2B61">
        <w:rPr>
          <w:rFonts w:ascii="Garamond" w:hAnsi="Garamond"/>
          <w:sz w:val="24"/>
          <w:szCs w:val="24"/>
        </w:rPr>
        <w:t>7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6240E50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134FD3">
        <w:t>50</w:t>
      </w:r>
      <w:r w:rsidR="002D2B61">
        <w:t>60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FCA52B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D2B61">
        <w:rPr>
          <w:rFonts w:ascii="Garamond" w:hAnsi="Garamond" w:cs="Arial"/>
          <w:b/>
          <w:sz w:val="22"/>
          <w:szCs w:val="22"/>
        </w:rPr>
        <w:t>03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34FD3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2D2B61">
        <w:rPr>
          <w:rFonts w:ascii="Garamond" w:hAnsi="Garamond" w:cs="Arial"/>
          <w:sz w:val="22"/>
          <w:szCs w:val="22"/>
        </w:rPr>
        <w:t>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3A332" w14:textId="77777777" w:rsidR="00222FA8" w:rsidRDefault="00222FA8" w:rsidP="00795AAC">
      <w:r>
        <w:separator/>
      </w:r>
    </w:p>
  </w:endnote>
  <w:endnote w:type="continuationSeparator" w:id="0">
    <w:p w14:paraId="792CB950" w14:textId="77777777" w:rsidR="00222FA8" w:rsidRDefault="00222FA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B715E" w14:textId="77777777" w:rsidR="00222FA8" w:rsidRDefault="00222FA8" w:rsidP="00795AAC">
      <w:r>
        <w:separator/>
      </w:r>
    </w:p>
  </w:footnote>
  <w:footnote w:type="continuationSeparator" w:id="0">
    <w:p w14:paraId="2BA67F9F" w14:textId="77777777" w:rsidR="00222FA8" w:rsidRDefault="00222FA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hpX2NrVHD983LbUcyWL4vf3J73Eqa+6dkbnD8DX+hEA=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cymrLgvOdpTYHULLpI9ggatCB8S08oW2vyzCZPMVBpQ=</DigestValue>
    </Reference>
  </SignedInfo>
  <SignatureValue>B/rVUaYEIT+ZoabH3rjMWmX1v1Dcf2MBri8qrQAHnZyzXABuYOTi4e5gCydcQPrDMc/E4B1UNwvK
MqaN+EKUaWuNelUpXT/D4ZmxMnQ9CJjhKiJzqNN7trKEdCoKgDEgU1HUASB0oHzscEHuvInGG72m
zW+C02Xgnm/cCfe8hiJ2MblTyggx7YuptaMneEo7Tuhje1uOkfWhkALltHQ8ktv1JBzzddrLubtL
az3v58r5tgK47vQWAso7aaYUqUqURa3WaXSfDNB2dWwTY+np/M+6RUl8jUIuRZOJLgOlDfahql/e
0CXCC/i7wJWSgPCRsIbaPgIv2MGhzt/8S2G1NQ==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11t1Wf/SkfA5c0eVieaqC4wt+h0XUPkBflYrehW84kM=</DigestValue>
      </Reference>
      <Reference URI="/word/endnotes.xml?ContentType=application/vnd.openxmlformats-officedocument.wordprocessingml.endnotes+xml">
        <DigestMethod Algorithm="http://www.w3.org/2001/04/xmlenc#sha256"/>
        <DigestValue>H1M4FYjnVaIKvASbyG9pYgxOWxSo6g16/D0yd5BT+gg=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dxG50keYQSvaWjlOPUPfUshkO/9AGlopXOY+oVWs1PU=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TCMQb1GSSw5CRsB5xQ+n0wwcUUMXJpifWiW4JNTUcKc=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2021-12-14T11:21:33Z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2021-12-14T11:21:33Z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7B9491-C146-418F-99F7-DDE73A2F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33</cp:revision>
  <cp:lastPrinted>2018-08-08T13:48:00Z</cp:lastPrinted>
  <dcterms:created xsi:type="dcterms:W3CDTF">2021-01-21T11:32:00Z</dcterms:created>
  <dcterms:modified xsi:type="dcterms:W3CDTF">2021-12-14T11:21:00Z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