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1C480E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3E36BE">
        <w:rPr>
          <w:rFonts w:ascii="Garamond" w:hAnsi="Garamond"/>
          <w:sz w:val="24"/>
          <w:szCs w:val="24"/>
        </w:rPr>
        <w:t>6</w:t>
      </w:r>
      <w:r w:rsidR="008F5CB7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0A91054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F5CB7" w:rsidRPr="008F5CB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https://zakazky.zcu.cz/contract_display_5046.html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884C1A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E36BE">
        <w:rPr>
          <w:rFonts w:ascii="Garamond" w:hAnsi="Garamond" w:cs="Arial"/>
          <w:sz w:val="22"/>
          <w:szCs w:val="22"/>
        </w:rPr>
        <w:t>1</w:t>
      </w:r>
      <w:r w:rsidR="00E70305">
        <w:rPr>
          <w:rFonts w:ascii="Garamond" w:hAnsi="Garamond" w:cs="Arial"/>
          <w:sz w:val="22"/>
          <w:szCs w:val="22"/>
        </w:rPr>
        <w:t>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3E36BE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30512E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8F5CB7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03940" w14:textId="77777777" w:rsidR="002A6AD8" w:rsidRDefault="002A6AD8" w:rsidP="00795AAC">
      <w:r>
        <w:separator/>
      </w:r>
    </w:p>
  </w:endnote>
  <w:endnote w:type="continuationSeparator" w:id="0">
    <w:p w14:paraId="1D0AC32C" w14:textId="77777777" w:rsidR="002A6AD8" w:rsidRDefault="002A6AD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2BE91" w14:textId="77777777" w:rsidR="002A6AD8" w:rsidRDefault="002A6AD8" w:rsidP="00795AAC">
      <w:r>
        <w:separator/>
      </w:r>
    </w:p>
  </w:footnote>
  <w:footnote w:type="continuationSeparator" w:id="0">
    <w:p w14:paraId="4FDDA474" w14:textId="77777777" w:rsidR="002A6AD8" w:rsidRDefault="002A6AD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4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JUTjCuAtzDxfR0OY1c84+liib6+hHPkg52YzCQUFeJk=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B9CSz8tYMlhV35NyRmC5yHzXK/CvsCOb40vTjFm0w8Q=</DigestValue>
    </Reference>
  </SignedInfo>
  <SignatureValue>Jr1qvknMJyiCyDIBdHX98uIdiWrPR6rPGC/UK6iVrm2OK0gey7U7tQu6EpNQG7e9C9DPkOuxeEur
QLsY6MTMSG+hlCygFh6J564pZAcDGRCLxb0CxfY5NZAe+HUCeaSFHx1jgh88KzuMvObKe4uxerdd
qNFIZWH2N58sJ+R1gcPz/IHJ9FYDb2oyrrXPaVxIgXHbSbXIuU/3/5suBynjUuSRKW8n08LSy+7N
O0JmeOswY5IYWw4iFG9xqzgPk0jxbUos72roAT6thM02jFtlZd3h0H3xOfl9ZTlEh+IXuVcb8S2n
rpdSgOF09fSA/90tL63cmLwqX0IenEVXWpmj2Q==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sL2vRNsz8etGAmnZGIE+fKW1MiTellQ8mqJ4MrXeIKA=</DigestValue>
      </Reference>
      <Reference URI="/word/document.xml?ContentType=application/vnd.openxmlformats-officedocument.wordprocessingml.document.main+xml">
        <DigestMethod Algorithm="http://www.w3.org/2001/04/xmlenc#sha256"/>
        <DigestValue>AuhFk3XFCZBuB85yfz0UNXn1LOFxvJzzXu0O2vNwqUc=</DigestValue>
      </Reference>
      <Reference URI="/word/endnotes.xml?ContentType=application/vnd.openxmlformats-officedocument.wordprocessingml.endnotes+xml">
        <DigestMethod Algorithm="http://www.w3.org/2001/04/xmlenc#sha256"/>
        <DigestValue>qRqbrK0dB4TfXm3a7l6cFmRMd60vyupbI/WNohORJO0=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frDT5rIrHN0GZsaLOldMorKE8lfAVLLQvOxrX6LQOjU=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zU8XRlCGiRe3Ez8u2+SeqHleyOn19CsYy7Rci2kgPLs=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2021-12-06T14:25:12Z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2021-12-06T14:25:12Z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75B70-315D-4E8E-90C5-044B16B6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16</cp:revision>
  <cp:lastPrinted>2018-08-08T13:48:00Z</cp:lastPrinted>
  <dcterms:created xsi:type="dcterms:W3CDTF">2021-09-14T05:18:00Z</dcterms:created>
  <dcterms:modified xsi:type="dcterms:W3CDTF">2021-12-06T14:25:00Z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