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E5CD6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3E36BE">
        <w:rPr>
          <w:rFonts w:ascii="Garamond" w:hAnsi="Garamond"/>
          <w:sz w:val="24"/>
          <w:szCs w:val="24"/>
        </w:rPr>
        <w:t>6</w:t>
      </w:r>
      <w:r w:rsidR="0030512E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3305620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0512E" w:rsidRPr="003051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https://zakazky.zcu.cz/contract_display_5045.html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08F55B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E36BE">
        <w:rPr>
          <w:rFonts w:ascii="Garamond" w:hAnsi="Garamond" w:cs="Arial"/>
          <w:sz w:val="22"/>
          <w:szCs w:val="22"/>
        </w:rPr>
        <w:t>1</w:t>
      </w:r>
      <w:r w:rsidR="00E70305">
        <w:rPr>
          <w:rFonts w:ascii="Garamond" w:hAnsi="Garamond" w:cs="Arial"/>
          <w:sz w:val="22"/>
          <w:szCs w:val="22"/>
        </w:rPr>
        <w:t>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3E36BE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30512E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30512E">
        <w:rPr>
          <w:rFonts w:ascii="Garamond" w:hAnsi="Garamond" w:cs="Arial"/>
          <w:sz w:val="22"/>
          <w:szCs w:val="22"/>
        </w:rPr>
        <w:t>0</w:t>
      </w:r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7E18B" w14:textId="77777777" w:rsidR="00565DB8" w:rsidRDefault="00565DB8" w:rsidP="00795AAC">
      <w:r>
        <w:separator/>
      </w:r>
    </w:p>
  </w:endnote>
  <w:endnote w:type="continuationSeparator" w:id="0">
    <w:p w14:paraId="3A8E4F93" w14:textId="77777777" w:rsidR="00565DB8" w:rsidRDefault="00565DB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9783E" w14:textId="77777777" w:rsidR="00565DB8" w:rsidRDefault="00565DB8" w:rsidP="00795AAC">
      <w:r>
        <w:separator/>
      </w:r>
    </w:p>
  </w:footnote>
  <w:footnote w:type="continuationSeparator" w:id="0">
    <w:p w14:paraId="5C2B9631" w14:textId="77777777" w:rsidR="00565DB8" w:rsidRDefault="00565DB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4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9OcaJRtMagJ0Kuq6Vm0TpnRzLHaioc/JXgo7Qtgxjyc=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wCnc0yhtTyHtl0rHleVs50n2kpxGDuFdvv9FwWYGlMo=</DigestValue>
    </Reference>
  </SignedInfo>
  <SignatureValue>ae9Qs9D0TK/QgIC/jGCgGWhpfRitCJ++V0COZpwIXmHmn/uOqOW8Ryn1afvDAhi2ZZ8gyv7OyUDQ
m+J8mqBAfF46rYIE37Vk+La+wcpC56YI4IsRruFtI7Ks3mGTt6quKTCtxg1zMDdWkQJSRItGl3sF
P2ILVfTvHaPYTqvQIykBqx/VqQ01zAKN1QezrzMgBClZhTrLwh+LgMvZdk4LHFxsioDdq3mW/SIn
FaAdOZcMiXjoUClD2N2jMZRqbIqaGoPPRNEHPTGRrThgPtePvyFkGr3wjypetXY160ilK+SL/Jiv
in2NJ/dcPMakgwzpCRLWRCVzD4E9LytBwI+eFQ==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pk5PBa5RSoqQo9O9jttZb8ySptcTGZkvqq6P6h1skkE=</DigestValue>
      </Reference>
      <Reference URI="/word/document.xml?ContentType=application/vnd.openxmlformats-officedocument.wordprocessingml.document.main+xml">
        <DigestMethod Algorithm="http://www.w3.org/2001/04/xmlenc#sha256"/>
        <DigestValue>52IzBCZdg99zxt9YGoPuCsKNCxtLItiEMh9/+MYuxhw=</DigestValue>
      </Reference>
      <Reference URI="/word/endnotes.xml?ContentType=application/vnd.openxmlformats-officedocument.wordprocessingml.endnotes+xml">
        <DigestMethod Algorithm="http://www.w3.org/2001/04/xmlenc#sha256"/>
        <DigestValue>jK4UfwtFwRFpaZ01HiNR/cP+3DDMoUSGVH57LCG8u94=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uymhzdptYmLf8OqCtzfspsAp+9gd8NRbJYwBTysxFH4=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XDR6RTmoaRC86KOIcDeEYsvN9FWP1wEIIUA/F0TRtsI=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2021-12-06T14:16:59Z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2021-12-06T14:16:59Z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13650-2E73-4D2F-A7F6-A54336482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15</cp:revision>
  <cp:lastPrinted>2018-08-08T13:48:00Z</cp:lastPrinted>
  <dcterms:created xsi:type="dcterms:W3CDTF">2021-09-14T05:18:00Z</dcterms:created>
  <dcterms:modified xsi:type="dcterms:W3CDTF">2021-12-06T14:16:00Z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