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3645A0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3E36BE">
        <w:rPr>
          <w:rFonts w:ascii="Garamond" w:hAnsi="Garamond"/>
          <w:sz w:val="24"/>
          <w:szCs w:val="24"/>
        </w:rPr>
        <w:t>6</w:t>
      </w:r>
      <w:r w:rsidR="00E70305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BDDBB0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70305" w:rsidRPr="00E703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https://zakazky.zcu.cz/contract_display_5044.html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B6AAC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36BE">
        <w:rPr>
          <w:rFonts w:ascii="Garamond" w:hAnsi="Garamond" w:cs="Arial"/>
          <w:sz w:val="22"/>
          <w:szCs w:val="22"/>
        </w:rPr>
        <w:t>1</w:t>
      </w:r>
      <w:r w:rsidR="00E70305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3E36BE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E36BE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70305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7E18B" w14:textId="77777777" w:rsidR="00565DB8" w:rsidRDefault="00565DB8" w:rsidP="00795AAC">
      <w:r>
        <w:separator/>
      </w:r>
    </w:p>
  </w:endnote>
  <w:endnote w:type="continuationSeparator" w:id="0">
    <w:p w14:paraId="3A8E4F93" w14:textId="77777777" w:rsidR="00565DB8" w:rsidRDefault="00565DB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783E" w14:textId="77777777" w:rsidR="00565DB8" w:rsidRDefault="00565DB8" w:rsidP="00795AAC">
      <w:r>
        <w:separator/>
      </w:r>
    </w:p>
  </w:footnote>
  <w:footnote w:type="continuationSeparator" w:id="0">
    <w:p w14:paraId="5C2B9631" w14:textId="77777777" w:rsidR="00565DB8" w:rsidRDefault="00565DB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m/w6Qd6LSEB0yY7bJ0FNcosOPuunWwAg9z3OkQ7FD58=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qorgtxOy0FgS6xr3YgsGHNIYh5v+zVKh/b+vMBBURYY=</DigestValue>
    </Reference>
  </SignedInfo>
  <SignatureValue>MESyn+G2lF9BaZg84t6lEgrrU562b9cFCne9cevsi5/u8hh7DNGzQZ92xORQVq81GKoGB/mOmaR6
Ub5S3ZJoM8JSILVmwDT/6JbMDlF7fpBwVwosfpMH9L8x7jg3oeSIkxdUpXfrnLGzZJFMlISPaEhm
lTkknYE8DUf3fOgs4FjOhnpiz15P/Cgy9g3MeVOpWiEL7xekcM5bC5WmTppFaXKap0K1FtGflrEF
vqJoe5SVobSKaqlbU9BRH6vh1gLZUq9VFQNrQqLvm/oArCW4PpBa/6HrpzqFNef8miRjtg7HNhqk
MUEiYY0J4JyM650+w2nVHmu/0d+e2bTNPkb3fg==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mSQN+hiLutXybNaoqrZ61J5Rcu5iDu1OeeN/FLksFU0=</DigestValue>
      </Reference>
      <Reference URI="/word/document.xml?ContentType=application/vnd.openxmlformats-officedocument.wordprocessingml.document.main+xml">
        <DigestMethod Algorithm="http://www.w3.org/2001/04/xmlenc#sha256"/>
        <DigestValue>i/mY4JfyugLlaopsbrNzWa9Zem01wYmkEb2u1DwoyVM=</DigestValue>
      </Reference>
      <Reference URI="/word/endnotes.xml?ContentType=application/vnd.openxmlformats-officedocument.wordprocessingml.endnotes+xml">
        <DigestMethod Algorithm="http://www.w3.org/2001/04/xmlenc#sha256"/>
        <DigestValue>jK4UfwtFwRFpaZ01HiNR/cP+3DDMoUSGVH57LCG8u94=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uymhzdptYmLf8OqCtzfspsAp+9gd8NRbJYwBTysxFH4=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pW7fn8JBHzQIaVxjpmpPfJud1cLXsu8E+oQxLUOdFEs=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2021-12-06T14:02:37Z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2021-12-06T14:02:37Z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859A9-9575-46C7-95C3-35FBDE48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2021-09-14T05:18:00Z</dcterms:created>
  <dcterms:modified xsi:type="dcterms:W3CDTF">2021-12-06T14:02:00Z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