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BD734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8723AA">
        <w:rPr>
          <w:rFonts w:ascii="Garamond" w:hAnsi="Garamond"/>
          <w:sz w:val="24"/>
          <w:szCs w:val="24"/>
        </w:rPr>
        <w:t>64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BFD36A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23AA" w:rsidRPr="008723A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https://zakazky.zcu.cz/contract_display_5034.html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1B11C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23AA">
        <w:rPr>
          <w:rFonts w:ascii="Garamond" w:hAnsi="Garamond" w:cs="Arial"/>
          <w:sz w:val="22"/>
          <w:szCs w:val="22"/>
        </w:rPr>
        <w:t>13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8723AA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8723AA">
        <w:rPr>
          <w:rFonts w:ascii="Garamond" w:hAnsi="Garamond" w:cs="Arial"/>
          <w:sz w:val="22"/>
          <w:szCs w:val="22"/>
        </w:rPr>
        <w:t>09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D947C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97DA" w14:textId="77777777" w:rsidR="00CA77D6" w:rsidRDefault="00CA77D6" w:rsidP="00795AAC">
      <w:r>
        <w:separator/>
      </w:r>
    </w:p>
  </w:endnote>
  <w:endnote w:type="continuationSeparator" w:id="0">
    <w:p w14:paraId="04BD6629" w14:textId="77777777" w:rsidR="00CA77D6" w:rsidRDefault="00CA77D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349E8" w14:textId="77777777" w:rsidR="00CA77D6" w:rsidRDefault="00CA77D6" w:rsidP="00795AAC">
      <w:r>
        <w:separator/>
      </w:r>
    </w:p>
  </w:footnote>
  <w:footnote w:type="continuationSeparator" w:id="0">
    <w:p w14:paraId="00CA352E" w14:textId="77777777" w:rsidR="00CA77D6" w:rsidRDefault="00CA77D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23AA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3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iRxnf1dtTcZEyQ3jDr9xgW9u1/o43U4KnxkfU6psOIQ=</DigestValue>
    </Reference>
    <Reference Type="http://www.w3.org/2000/09/xmldsig#Object" URI="#idOfficeObject">
      <DigestMethod Algorithm="http://www.w3.org/2001/04/xmlenc#sha256"/>
      <DigestValue>0ytPo+/KdmnADm5xjzFfXPJxVNsAWWh9s4flRiOg0HM=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uTe3+2DI3dupHbtk75FhOl2UsABaxoBeNb11Sm4K4hI=</DigestValue>
    </Reference>
  </SignedInfo>
  <SignatureValue>jTlbINuHoW0d5zwQ9yLYKgl+4k7IvpS50s9fRGKRO6L566moYhb1ST52yxjbyJPWcuhkOGjx35hX
ck4qZXq3u3Aspe7hENPtLG86bKF/ImwsaWahcAWy9edQ5m3olqkr3wNxKamTb78FXsHGtvnRW60y
TmykhissOgSS/wggaomHv8KO4HyvvNe4VSeP7/OcUogKlhHC+rhbqPh7RkjE8GLZRci3l8boJz8A
FJXxGbrCyIDwjC6vXJqH1ncsDssCNzAX5himVP5xquNGtlNptqT5OmlJmszRl1del3rbEIu6yQvm
fCbfATZIO1asv5rkAxU0pSMJlbfDP6dhTil12w==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T9FqufvLDZxfWtnlRXX8Hkm8O13S80UIhD9DrbwhOIQ=</DigestValue>
      </Reference>
      <Reference URI="/word/document.xml?ContentType=application/vnd.openxmlformats-officedocument.wordprocessingml.document.main+xml">
        <DigestMethod Algorithm="http://www.w3.org/2001/04/xmlenc#sha256"/>
        <DigestValue>KhTxQOjQqQ5X6bLLfdccNnYS4Hena9HsxqWBfOzm5Pg=</DigestValue>
      </Reference>
      <Reference URI="/word/endnotes.xml?ContentType=application/vnd.openxmlformats-officedocument.wordprocessingml.endnotes+xml">
        <DigestMethod Algorithm="http://www.w3.org/2001/04/xmlenc#sha256"/>
        <DigestValue>PqeXZvt7dJd0K/qZMqLoOYAvsLtmyr6a3PRBKDfFQXA=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v7WWjbWe/0BtZ81nEuWJW9yxzQuZeM5bKFeKRgz1aRQ=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2uyDeb7wedcu6o9R1mTkZiTTSanq5J0xxpDRu5TKQQc=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2021-11-30T13:21:08Z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2021-11-30T13:21:08Z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0710D-ACAF-447A-B650-296BCD51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2021-09-14T05:18:00Z</dcterms:created>
  <dcterms:modified xsi:type="dcterms:W3CDTF">2021-11-30T13:21:00Z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