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9E08B4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7D3400">
        <w:rPr>
          <w:rFonts w:ascii="Garamond" w:hAnsi="Garamond" w:cs="Arial"/>
          <w:b/>
          <w:bCs/>
          <w:sz w:val="28"/>
          <w:szCs w:val="28"/>
        </w:rPr>
        <w:t>30</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29429F8"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C913BA">
        <w:rPr>
          <w:rFonts w:ascii="Garamond" w:hAnsi="Garamond" w:cs="Palatino Linotype"/>
          <w:color w:val="000000"/>
          <w:sz w:val="20"/>
          <w:szCs w:val="20"/>
        </w:rPr>
        <w:t>61</w:t>
      </w:r>
      <w:r w:rsidR="007D3400">
        <w:rPr>
          <w:rFonts w:ascii="Garamond" w:hAnsi="Garamond" w:cs="Palatino Linotype"/>
          <w:color w:val="000000"/>
          <w:sz w:val="20"/>
          <w:szCs w:val="20"/>
        </w:rPr>
        <w:t>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w:t>
      </w:r>
      <w:bookmarkStart w:id="0" w:name="_GoBack"/>
      <w:bookmarkEnd w:id="0"/>
      <w:r w:rsidR="00D8327B" w:rsidRPr="00D8327B">
        <w:rPr>
          <w:rFonts w:ascii="Garamond" w:hAnsi="Garamond" w:cs="Arial"/>
          <w:sz w:val="20"/>
          <w:szCs w:val="20"/>
          <w:highlight w:val="yellow"/>
        </w:rPr>
        <w:t>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99FF2" w14:textId="77777777" w:rsidR="00AB5248" w:rsidRDefault="00AB5248" w:rsidP="001B2927">
      <w:pPr>
        <w:spacing w:after="0" w:line="240" w:lineRule="auto"/>
      </w:pPr>
      <w:r>
        <w:separator/>
      </w:r>
    </w:p>
  </w:endnote>
  <w:endnote w:type="continuationSeparator" w:id="0">
    <w:p w14:paraId="3AB9ABC1" w14:textId="77777777" w:rsidR="00AB5248" w:rsidRDefault="00AB52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D7BC4" w14:textId="77777777" w:rsidR="00AB5248" w:rsidRDefault="00AB5248" w:rsidP="001B2927">
      <w:pPr>
        <w:spacing w:after="0" w:line="240" w:lineRule="auto"/>
      </w:pPr>
      <w:r>
        <w:separator/>
      </w:r>
    </w:p>
  </w:footnote>
  <w:footnote w:type="continuationSeparator" w:id="0">
    <w:p w14:paraId="2C759437" w14:textId="77777777" w:rsidR="00AB5248" w:rsidRDefault="00AB524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913225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C913BA">
      <w:rPr>
        <w:rFonts w:ascii="Garamond" w:hAnsi="Garamond" w:cs="Palatino Linotype"/>
        <w:color w:val="000000"/>
      </w:rPr>
      <w:t>61</w:t>
    </w:r>
    <w:r w:rsidR="007D3400">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ux6n8dFTVcIz/kuJC+JJsmoWE5M3a5LEq614x+zA3LukvspsCMvgMagYNEn/8v4oRjKLPHD5098Oyr/mxgG/AQ==" w:salt="yjE405lIA5ImieDQ1/6k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29BF"/>
    <w:rsid w:val="001F494C"/>
    <w:rsid w:val="001F6091"/>
    <w:rsid w:val="001F6C82"/>
    <w:rsid w:val="00204A66"/>
    <w:rsid w:val="00207400"/>
    <w:rsid w:val="00211EC0"/>
    <w:rsid w:val="002122C7"/>
    <w:rsid w:val="0021421F"/>
    <w:rsid w:val="00214390"/>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0F2D2-A4A5-415A-81BA-C132735A3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17</cp:revision>
  <cp:lastPrinted>2014-05-16T09:23:00Z</cp:lastPrinted>
  <dcterms:created xsi:type="dcterms:W3CDTF">2021-10-21T06:58:00Z</dcterms:created>
  <dcterms:modified xsi:type="dcterms:W3CDTF">2021-11-30T08:37:00Z</dcterms:modified>
</cp:coreProperties>
</file>