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09746C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C913BA">
        <w:rPr>
          <w:rFonts w:ascii="Garamond" w:hAnsi="Garamond" w:cs="Arial"/>
          <w:b/>
          <w:bCs/>
          <w:sz w:val="28"/>
          <w:szCs w:val="28"/>
        </w:rPr>
        <w:t>9</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BB3D4A"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C913BA">
        <w:rPr>
          <w:rFonts w:ascii="Garamond" w:hAnsi="Garamond" w:cs="Palatino Linotype"/>
          <w:color w:val="000000"/>
          <w:sz w:val="20"/>
          <w:szCs w:val="20"/>
        </w:rPr>
        <w:t>614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w:t>
      </w:r>
      <w:bookmarkStart w:id="0" w:name="_GoBack"/>
      <w:bookmarkEnd w:id="0"/>
      <w:r w:rsidR="00D8327B" w:rsidRPr="00D8327B">
        <w:rPr>
          <w:rFonts w:ascii="Garamond" w:hAnsi="Garamond" w:cs="Arial"/>
          <w:sz w:val="20"/>
          <w:szCs w:val="20"/>
          <w:highlight w:val="yellow"/>
        </w:rPr>
        <w:t>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9EDBF" w14:textId="77777777" w:rsidR="006D7EFA" w:rsidRDefault="006D7EFA" w:rsidP="001B2927">
      <w:pPr>
        <w:spacing w:after="0" w:line="240" w:lineRule="auto"/>
      </w:pPr>
      <w:r>
        <w:separator/>
      </w:r>
    </w:p>
  </w:endnote>
  <w:endnote w:type="continuationSeparator" w:id="0">
    <w:p w14:paraId="0F33C3A3" w14:textId="77777777" w:rsidR="006D7EFA" w:rsidRDefault="006D7EF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590EC2" w14:textId="77777777" w:rsidR="006D7EFA" w:rsidRDefault="006D7EFA" w:rsidP="001B2927">
      <w:pPr>
        <w:spacing w:after="0" w:line="240" w:lineRule="auto"/>
      </w:pPr>
      <w:r>
        <w:separator/>
      </w:r>
    </w:p>
  </w:footnote>
  <w:footnote w:type="continuationSeparator" w:id="0">
    <w:p w14:paraId="6CC6444E" w14:textId="77777777" w:rsidR="006D7EFA" w:rsidRDefault="006D7EF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297BE1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C913BA">
      <w:rPr>
        <w:rFonts w:ascii="Garamond" w:hAnsi="Garamond" w:cs="Palatino Linotype"/>
        <w:color w:val="000000"/>
      </w:rPr>
      <w:t>614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RIv1/sdVGjp1vZBLnhS/tUNAXWD+JyBashPFduh2yvDQh+n5+aFwlrw/NUb9ZEf3yNwHnw10e1uvxjQjRYjMtw==" w:salt="U62ekOcGyMNFhNlcgZE0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29BF"/>
    <w:rsid w:val="001F494C"/>
    <w:rsid w:val="001F6091"/>
    <w:rsid w:val="001F6C82"/>
    <w:rsid w:val="00204A66"/>
    <w:rsid w:val="00207400"/>
    <w:rsid w:val="00211EC0"/>
    <w:rsid w:val="002122C7"/>
    <w:rsid w:val="0021421F"/>
    <w:rsid w:val="00214390"/>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D7EFA"/>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1F973-8EB6-4BF2-9B93-A77FE67E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16</cp:revision>
  <cp:lastPrinted>2014-05-16T09:23:00Z</cp:lastPrinted>
  <dcterms:created xsi:type="dcterms:W3CDTF">2021-10-21T06:58:00Z</dcterms:created>
  <dcterms:modified xsi:type="dcterms:W3CDTF">2021-11-30T08:28:00Z</dcterms:modified>
</cp:coreProperties>
</file>