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76CAB3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C4AD4" w:rsidRPr="007544CF">
        <w:rPr>
          <w:rFonts w:ascii="Garamond" w:hAnsi="Garamond"/>
          <w:sz w:val="24"/>
          <w:szCs w:val="24"/>
        </w:rPr>
        <w:t>1</w:t>
      </w:r>
      <w:r w:rsidR="00AE2CD9">
        <w:rPr>
          <w:rFonts w:ascii="Garamond" w:hAnsi="Garamond"/>
          <w:sz w:val="24"/>
          <w:szCs w:val="24"/>
        </w:rPr>
        <w:t>6</w:t>
      </w:r>
      <w:r w:rsidR="00710B51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6E299E3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10B51" w:rsidRPr="0029202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https://zakazky.zcu.cz/contract_display_5023.html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ED51D2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26134">
        <w:rPr>
          <w:rFonts w:ascii="Garamond" w:hAnsi="Garamond" w:cs="Arial"/>
          <w:sz w:val="22"/>
          <w:szCs w:val="22"/>
        </w:rPr>
        <w:t>0</w:t>
      </w:r>
      <w:r w:rsidR="00710B51">
        <w:rPr>
          <w:rFonts w:ascii="Garamond" w:hAnsi="Garamond" w:cs="Arial"/>
          <w:sz w:val="22"/>
          <w:szCs w:val="22"/>
        </w:rPr>
        <w:t>7</w:t>
      </w:r>
      <w:r w:rsidR="00A81F09">
        <w:rPr>
          <w:rFonts w:ascii="Garamond" w:hAnsi="Garamond" w:cs="Arial"/>
          <w:sz w:val="22"/>
          <w:szCs w:val="22"/>
        </w:rPr>
        <w:t>.1</w:t>
      </w:r>
      <w:r w:rsidR="00F26134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190C7D">
        <w:rPr>
          <w:rFonts w:ascii="Garamond" w:hAnsi="Garamond" w:cs="Arial"/>
          <w:sz w:val="22"/>
          <w:szCs w:val="22"/>
        </w:rPr>
        <w:t>09:</w:t>
      </w:r>
      <w:r w:rsidR="00710B51">
        <w:rPr>
          <w:rFonts w:ascii="Garamond" w:hAnsi="Garamond" w:cs="Arial"/>
          <w:sz w:val="22"/>
          <w:szCs w:val="22"/>
        </w:rPr>
        <w:t>0</w:t>
      </w:r>
      <w:bookmarkStart w:id="1" w:name="_GoBack"/>
      <w:bookmarkEnd w:id="1"/>
      <w:r w:rsidR="005202D2">
        <w:rPr>
          <w:rFonts w:ascii="Garamond" w:hAnsi="Garamond" w:cs="Arial"/>
          <w:sz w:val="22"/>
          <w:szCs w:val="22"/>
        </w:rPr>
        <w:t>0</w:t>
      </w:r>
      <w:r w:rsidR="00F43109"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F939693" w:rsidR="002F419F" w:rsidRPr="00F54D1D" w:rsidRDefault="001C4AD4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r w:rsidRPr="005E2BAD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bCs/>
          <w:sz w:val="22"/>
          <w:szCs w:val="22"/>
        </w:rPr>
        <w:t>66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18A7E54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r w:rsidR="00A85786">
        <w:rPr>
          <w:rFonts w:ascii="Garamond" w:hAnsi="Garamond"/>
          <w:sz w:val="22"/>
          <w:szCs w:val="22"/>
        </w:rPr>
        <w:t>štítek – 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C14BD9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C4AD4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E4A56D" w14:textId="77777777" w:rsidR="001408C3" w:rsidRDefault="001408C3" w:rsidP="00795AAC">
      <w:r>
        <w:separator/>
      </w:r>
    </w:p>
  </w:endnote>
  <w:endnote w:type="continuationSeparator" w:id="0">
    <w:p w14:paraId="5CDA9372" w14:textId="77777777" w:rsidR="001408C3" w:rsidRDefault="001408C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75736" w14:textId="77777777" w:rsidR="001408C3" w:rsidRDefault="001408C3" w:rsidP="00795AAC">
      <w:r>
        <w:separator/>
      </w:r>
    </w:p>
  </w:footnote>
  <w:footnote w:type="continuationSeparator" w:id="0">
    <w:p w14:paraId="3C6509A2" w14:textId="77777777" w:rsidR="001408C3" w:rsidRDefault="001408C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681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1BDC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08C3"/>
    <w:rsid w:val="00147607"/>
    <w:rsid w:val="0015056F"/>
    <w:rsid w:val="00151BE3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90C7D"/>
    <w:rsid w:val="001933AB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17C22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427E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1FA6"/>
    <w:rsid w:val="002D2685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3958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821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02D2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31A"/>
    <w:rsid w:val="006619C8"/>
    <w:rsid w:val="00666868"/>
    <w:rsid w:val="00670086"/>
    <w:rsid w:val="00671E84"/>
    <w:rsid w:val="00681A1B"/>
    <w:rsid w:val="006824D3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0ECE"/>
    <w:rsid w:val="006C69C1"/>
    <w:rsid w:val="006D0C83"/>
    <w:rsid w:val="006D427F"/>
    <w:rsid w:val="006D6F86"/>
    <w:rsid w:val="006F7426"/>
    <w:rsid w:val="00704B75"/>
    <w:rsid w:val="0070545A"/>
    <w:rsid w:val="00710B51"/>
    <w:rsid w:val="0072046A"/>
    <w:rsid w:val="00722463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27C68"/>
    <w:rsid w:val="0083549E"/>
    <w:rsid w:val="00841F0D"/>
    <w:rsid w:val="008516C0"/>
    <w:rsid w:val="00854B10"/>
    <w:rsid w:val="00857883"/>
    <w:rsid w:val="00867D02"/>
    <w:rsid w:val="0087037F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0401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74F50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1F09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2CD9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0B5A"/>
    <w:rsid w:val="00B4671B"/>
    <w:rsid w:val="00B507B9"/>
    <w:rsid w:val="00B64919"/>
    <w:rsid w:val="00B75A72"/>
    <w:rsid w:val="00B80B6D"/>
    <w:rsid w:val="00B92754"/>
    <w:rsid w:val="00B9342D"/>
    <w:rsid w:val="00B94B93"/>
    <w:rsid w:val="00B956BC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32AC0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0BCD"/>
    <w:rsid w:val="00CB48C0"/>
    <w:rsid w:val="00CB5738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352BA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26134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E83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2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ocZeZXLCoxTG8T677GW4iyP1SQX9yVe+XJicRPxFKJU=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eVLWwIkFh4hq/X7WH+gmaBN6nj7EeHTwWjq6zuUGcGQ=</DigestValue>
    </Reference>
  </SignedInfo>
  <SignatureValue>e17CWkMvEIQF7Qe/KJ5s//c6r5MheZ281QqHxgNwR+TvZXIRtnTH0ENKOaxDpsPGZ9c7gFk3ThPC
PtHVJl80wjFKCG07xpPFnoZ6uUEiIrl7pcRoTAfrOK+Bq3YddVEzaPe9rJeUcee35fneVaTapzIx
1dzlCEDQxb79x9SK3V1aF38VfCpRT1ztHphgusLshSp0UjtG+r1wFARmJ8cI+0CIdXDgmS+5VXqI
8k+smlCi74TJeN2eZcFkhQlpnvDyTJlRQvCNmRON6mmLk9aXEb5kVRPjFv0oj+Ezgegi3pGoPVt2
3dGGTe3QPhlNQWcfcMokt1ukAzj6ewauC2/QCA==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AxNL93f/PpVCzHuSHHVCggVudTjJLRvg/UV4t9Ci4q8=</DigestValue>
      </Reference>
      <Reference URI="/word/document.xml?ContentType=application/vnd.openxmlformats-officedocument.wordprocessingml.document.main+xml">
        <DigestMethod Algorithm="http://www.w3.org/2001/04/xmlenc#sha256"/>
        <DigestValue>xC1/XjUb3ws4IGB1mZaWZl51rGF7fOMPQbpdvqIWOlM=</DigestValue>
      </Reference>
      <Reference URI="/word/endnotes.xml?ContentType=application/vnd.openxmlformats-officedocument.wordprocessingml.endnotes+xml">
        <DigestMethod Algorithm="http://www.w3.org/2001/04/xmlenc#sha256"/>
        <DigestValue>JVJ3UwhdEgGvvRUvEdE9oKTO9FzRF8DqA4GHaxjahYE=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B1o3n7C4r+jydtvdhSk7SOAKbvvgjhsDXVwST9vi/RQ=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UZYqs56/voOa6W4swsrgY95+3IRk3THF4xXqCJltIyc=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2021-11-25T07:03:53Z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2021-11-25T07:03:53Z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A1BD4-7CCC-475D-AAF3-08B3D2015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2246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35</cp:revision>
  <cp:lastPrinted>2018-08-08T13:48:00Z</cp:lastPrinted>
  <dcterms:created xsi:type="dcterms:W3CDTF">2021-09-14T05:18:00Z</dcterms:created>
  <dcterms:modified xsi:type="dcterms:W3CDTF">2021-11-25T07:03:00Z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