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260AE886"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A81C30">
        <w:rPr>
          <w:rFonts w:ascii="Garamond" w:hAnsi="Garamond" w:cs="Arial"/>
          <w:b/>
          <w:bCs/>
          <w:sz w:val="28"/>
          <w:szCs w:val="28"/>
        </w:rPr>
        <w:t>27</w:t>
      </w:r>
      <w:r w:rsidR="00943A9D" w:rsidRPr="00A06014">
        <w:rPr>
          <w:rFonts w:ascii="Garamond" w:hAnsi="Garamond" w:cs="Arial"/>
          <w:b/>
          <w:bCs/>
          <w:sz w:val="28"/>
          <w:szCs w:val="28"/>
        </w:rPr>
        <w:t>-202</w:t>
      </w:r>
      <w:r w:rsidR="00AF6890" w:rsidRPr="00A06014">
        <w:rPr>
          <w:rFonts w:ascii="Garamond" w:hAnsi="Garamond" w:cs="Arial"/>
          <w:b/>
          <w:bCs/>
          <w:sz w:val="28"/>
          <w:szCs w:val="28"/>
        </w:rPr>
        <w:t>1</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3D63837F"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21</w:t>
      </w:r>
      <w:r w:rsidR="00CF527D" w:rsidRPr="00A06014">
        <w:rPr>
          <w:rFonts w:ascii="Garamond" w:hAnsi="Garamond" w:cs="Palatino Linotype"/>
          <w:color w:val="000000"/>
          <w:sz w:val="20"/>
          <w:szCs w:val="20"/>
        </w:rPr>
        <w:t>V00000</w:t>
      </w:r>
      <w:r w:rsidR="00A81C30">
        <w:rPr>
          <w:rFonts w:ascii="Garamond" w:hAnsi="Garamond" w:cs="Palatino Linotype"/>
          <w:color w:val="000000"/>
          <w:sz w:val="20"/>
          <w:szCs w:val="20"/>
        </w:rPr>
        <w:t>601</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w:t>
      </w:r>
      <w:bookmarkStart w:id="0" w:name="_GoBack"/>
      <w:bookmarkEnd w:id="0"/>
      <w:r w:rsidR="00D8327B" w:rsidRPr="00D8327B">
        <w:rPr>
          <w:rFonts w:ascii="Garamond" w:hAnsi="Garamond" w:cs="Arial"/>
          <w:sz w:val="20"/>
          <w:szCs w:val="20"/>
          <w:highlight w:val="yellow"/>
        </w:rPr>
        <w:t>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1"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1"/>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4F152AF2"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7A1D648C" w14:textId="052B35D6" w:rsidR="005D1BBD" w:rsidRDefault="005D1BBD" w:rsidP="001D332B">
      <w:pPr>
        <w:spacing w:after="0"/>
        <w:ind w:left="567" w:hanging="567"/>
        <w:jc w:val="both"/>
        <w:rPr>
          <w:rFonts w:ascii="Garamond" w:hAnsi="Garamond"/>
          <w:sz w:val="20"/>
          <w:szCs w:val="20"/>
        </w:rPr>
      </w:pPr>
      <w:r>
        <w:rPr>
          <w:rFonts w:ascii="Garamond" w:hAnsi="Garamond"/>
          <w:sz w:val="20"/>
          <w:szCs w:val="20"/>
        </w:rPr>
        <w:t>Příloha č. 3 – Technická specifikace</w:t>
      </w:r>
    </w:p>
    <w:p w14:paraId="3AE1A845" w14:textId="470CBF56" w:rsidR="001939CE" w:rsidRDefault="009275BF" w:rsidP="000F0A0F">
      <w:pPr>
        <w:spacing w:after="0"/>
        <w:ind w:left="567" w:hanging="567"/>
        <w:jc w:val="both"/>
        <w:rPr>
          <w:rFonts w:ascii="Garamond" w:hAnsi="Garamond"/>
          <w:sz w:val="20"/>
          <w:szCs w:val="20"/>
        </w:rPr>
      </w:pPr>
      <w:r>
        <w:rPr>
          <w:rFonts w:ascii="Garamond" w:hAnsi="Garamond"/>
          <w:sz w:val="20"/>
          <w:szCs w:val="20"/>
        </w:rPr>
        <w:t xml:space="preserve">Příloha č. </w:t>
      </w:r>
      <w:r w:rsidR="005D1BBD">
        <w:rPr>
          <w:rFonts w:ascii="Garamond" w:hAnsi="Garamond"/>
          <w:sz w:val="20"/>
          <w:szCs w:val="20"/>
        </w:rPr>
        <w:t>4</w:t>
      </w:r>
      <w:r>
        <w:rPr>
          <w:rFonts w:ascii="Garamond" w:hAnsi="Garamond"/>
          <w:sz w:val="20"/>
          <w:szCs w:val="20"/>
        </w:rPr>
        <w:t xml:space="preserve">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1E9EE9B1"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055203">
        <w:rPr>
          <w:rFonts w:ascii="Garamond" w:hAnsi="Garamond"/>
          <w:sz w:val="20"/>
          <w:szCs w:val="20"/>
        </w:rPr>
        <w:t xml:space="preserve">Za tato </w:t>
      </w:r>
      <w:r w:rsidR="001C74AB">
        <w:rPr>
          <w:rFonts w:ascii="Garamond" w:hAnsi="Garamond"/>
          <w:sz w:val="20"/>
          <w:szCs w:val="20"/>
        </w:rPr>
        <w:t xml:space="preserve">právně 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 xml:space="preserve">ust. stanovující Objednateli povinnost k plnění (finančnímu i jinému), </w:t>
      </w:r>
      <w:r w:rsidR="008F4019">
        <w:rPr>
          <w:rFonts w:ascii="Garamond" w:hAnsi="Garamond"/>
          <w:sz w:val="20"/>
          <w:szCs w:val="20"/>
        </w:rPr>
        <w:t xml:space="preserve">inflační a měnové doložky, </w:t>
      </w:r>
      <w:r w:rsidR="003805A8">
        <w:rPr>
          <w:rFonts w:ascii="Garamond" w:hAnsi="Garamond"/>
          <w:sz w:val="20"/>
          <w:szCs w:val="20"/>
        </w:rPr>
        <w:t xml:space="preserve">ujednání </w:t>
      </w:r>
      <w:r w:rsidR="002A26E1">
        <w:rPr>
          <w:rFonts w:ascii="Garamond" w:hAnsi="Garamond"/>
          <w:sz w:val="20"/>
          <w:szCs w:val="20"/>
        </w:rPr>
        <w:t xml:space="preserve">rozšiřující možnosti ukončení této Smlouvy, jakékoli finanční či jiné kompenzace při ukončení této Smlouvy, </w:t>
      </w:r>
      <w:r w:rsidR="008F4019">
        <w:rPr>
          <w:rFonts w:ascii="Garamond" w:hAnsi="Garamond"/>
          <w:sz w:val="20"/>
          <w:szCs w:val="20"/>
        </w:rPr>
        <w:t>ustanovení týkající se vyšší moci apod.</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lastRenderedPageBreak/>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475A188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05880FE9"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w:t>
      </w:r>
      <w:r w:rsidR="00CF522F">
        <w:rPr>
          <w:rFonts w:ascii="Garamond" w:hAnsi="Garamond" w:cs="Arial"/>
          <w:sz w:val="20"/>
          <w:szCs w:val="20"/>
        </w:rPr>
        <w:br/>
      </w:r>
      <w:r w:rsidR="002262FE">
        <w:rPr>
          <w:rFonts w:ascii="Garamond" w:hAnsi="Garamond" w:cs="Arial"/>
          <w:sz w:val="20"/>
          <w:szCs w:val="20"/>
        </w:rPr>
        <w:t>u 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 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lastRenderedPageBreak/>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FA1452" w14:textId="77777777" w:rsidR="009D3D9C" w:rsidRDefault="009D3D9C" w:rsidP="001B2927">
      <w:pPr>
        <w:spacing w:after="0" w:line="240" w:lineRule="auto"/>
      </w:pPr>
      <w:r>
        <w:separator/>
      </w:r>
    </w:p>
  </w:endnote>
  <w:endnote w:type="continuationSeparator" w:id="0">
    <w:p w14:paraId="2822B45F" w14:textId="77777777" w:rsidR="009D3D9C" w:rsidRDefault="009D3D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401DF4" w14:textId="77777777" w:rsidR="009D3D9C" w:rsidRDefault="009D3D9C" w:rsidP="001B2927">
      <w:pPr>
        <w:spacing w:after="0" w:line="240" w:lineRule="auto"/>
      </w:pPr>
      <w:r>
        <w:separator/>
      </w:r>
    </w:p>
  </w:footnote>
  <w:footnote w:type="continuationSeparator" w:id="0">
    <w:p w14:paraId="729FF216" w14:textId="77777777" w:rsidR="009D3D9C" w:rsidRDefault="009D3D9C"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4A5EF1A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21</w:t>
    </w:r>
    <w:r w:rsidRPr="00EE0F12">
      <w:rPr>
        <w:rFonts w:ascii="Garamond" w:hAnsi="Garamond" w:cs="Palatino Linotype"/>
        <w:color w:val="000000"/>
      </w:rPr>
      <w:t>V00000</w:t>
    </w:r>
    <w:r w:rsidR="00A81C30">
      <w:rPr>
        <w:rFonts w:ascii="Garamond" w:hAnsi="Garamond" w:cs="Palatino Linotype"/>
        <w:color w:val="000000"/>
      </w:rPr>
      <w:t>60</w:t>
    </w:r>
    <w:r w:rsidR="005D1BBD">
      <w:rPr>
        <w:rFonts w:ascii="Garamond" w:hAnsi="Garamond" w:cs="Palatino Linotype"/>
        <w:color w:val="000000"/>
      </w:rPr>
      <w:t>1</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readOnly" w:formatting="1" w:enforcement="1" w:cryptProviderType="rsaAES" w:cryptAlgorithmClass="hash" w:cryptAlgorithmType="typeAny" w:cryptAlgorithmSid="14" w:cryptSpinCount="100000" w:hash="hZUej7E409QmAz1PL7osVokZmp9z7GJBUV2/2Ccsln9aE1gT/35xqWFSPPGReboYjEU9XqCFK1xxhKvZUWkvQg==" w:salt="J59jyExq3WI1YG53CQk5k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093F"/>
    <w:rsid w:val="0001206D"/>
    <w:rsid w:val="000129DB"/>
    <w:rsid w:val="00013437"/>
    <w:rsid w:val="00013B7A"/>
    <w:rsid w:val="000149CE"/>
    <w:rsid w:val="00015BDB"/>
    <w:rsid w:val="0001695A"/>
    <w:rsid w:val="00020D54"/>
    <w:rsid w:val="00020F55"/>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90D16"/>
    <w:rsid w:val="00094FA0"/>
    <w:rsid w:val="00095341"/>
    <w:rsid w:val="000A4D1B"/>
    <w:rsid w:val="000B0E05"/>
    <w:rsid w:val="000B35C3"/>
    <w:rsid w:val="000C0527"/>
    <w:rsid w:val="000C0BB1"/>
    <w:rsid w:val="000C1F87"/>
    <w:rsid w:val="000C2646"/>
    <w:rsid w:val="000C55A1"/>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663"/>
    <w:rsid w:val="00173BB8"/>
    <w:rsid w:val="00174E91"/>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545"/>
    <w:rsid w:val="001B4AA2"/>
    <w:rsid w:val="001B5139"/>
    <w:rsid w:val="001B5DDA"/>
    <w:rsid w:val="001C74AB"/>
    <w:rsid w:val="001D04D5"/>
    <w:rsid w:val="001D0554"/>
    <w:rsid w:val="001D332B"/>
    <w:rsid w:val="001D4A04"/>
    <w:rsid w:val="001D7627"/>
    <w:rsid w:val="001D771A"/>
    <w:rsid w:val="001D7AB3"/>
    <w:rsid w:val="001E39C4"/>
    <w:rsid w:val="001E4253"/>
    <w:rsid w:val="001F0B7D"/>
    <w:rsid w:val="001F16FE"/>
    <w:rsid w:val="001F494C"/>
    <w:rsid w:val="001F6091"/>
    <w:rsid w:val="001F6C82"/>
    <w:rsid w:val="00204A66"/>
    <w:rsid w:val="00207400"/>
    <w:rsid w:val="00211EC0"/>
    <w:rsid w:val="002122C7"/>
    <w:rsid w:val="0021421F"/>
    <w:rsid w:val="00217AEA"/>
    <w:rsid w:val="002262FE"/>
    <w:rsid w:val="00226625"/>
    <w:rsid w:val="00227175"/>
    <w:rsid w:val="00232D92"/>
    <w:rsid w:val="002368D8"/>
    <w:rsid w:val="002373EB"/>
    <w:rsid w:val="00240ED8"/>
    <w:rsid w:val="00243643"/>
    <w:rsid w:val="00245450"/>
    <w:rsid w:val="00247D2B"/>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E094C"/>
    <w:rsid w:val="002E13DF"/>
    <w:rsid w:val="002E2D8A"/>
    <w:rsid w:val="002E4F27"/>
    <w:rsid w:val="002E599B"/>
    <w:rsid w:val="002E6B59"/>
    <w:rsid w:val="002F0553"/>
    <w:rsid w:val="002F1A78"/>
    <w:rsid w:val="002F3AB3"/>
    <w:rsid w:val="002F47CC"/>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8BC"/>
    <w:rsid w:val="00331DD6"/>
    <w:rsid w:val="0033336E"/>
    <w:rsid w:val="003349C2"/>
    <w:rsid w:val="0033732B"/>
    <w:rsid w:val="0034072A"/>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A42"/>
    <w:rsid w:val="003C77CF"/>
    <w:rsid w:val="003C7A4B"/>
    <w:rsid w:val="003D021C"/>
    <w:rsid w:val="003D1D9B"/>
    <w:rsid w:val="003D1EE4"/>
    <w:rsid w:val="003D29AA"/>
    <w:rsid w:val="003D3B0F"/>
    <w:rsid w:val="003D40C7"/>
    <w:rsid w:val="003E2A13"/>
    <w:rsid w:val="003E357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63CE"/>
    <w:rsid w:val="004319B1"/>
    <w:rsid w:val="00431A5C"/>
    <w:rsid w:val="0043596C"/>
    <w:rsid w:val="0043690A"/>
    <w:rsid w:val="004371E5"/>
    <w:rsid w:val="004376CC"/>
    <w:rsid w:val="0043793A"/>
    <w:rsid w:val="0044259F"/>
    <w:rsid w:val="0044285F"/>
    <w:rsid w:val="00446ECB"/>
    <w:rsid w:val="00447806"/>
    <w:rsid w:val="00447822"/>
    <w:rsid w:val="00455907"/>
    <w:rsid w:val="00460E6B"/>
    <w:rsid w:val="00464DDB"/>
    <w:rsid w:val="0046673F"/>
    <w:rsid w:val="00474E47"/>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CEF"/>
    <w:rsid w:val="004F5D4E"/>
    <w:rsid w:val="004F5E16"/>
    <w:rsid w:val="004F67A5"/>
    <w:rsid w:val="004F68A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C71"/>
    <w:rsid w:val="00536ED0"/>
    <w:rsid w:val="0053731D"/>
    <w:rsid w:val="00537993"/>
    <w:rsid w:val="00540FF0"/>
    <w:rsid w:val="00542E1F"/>
    <w:rsid w:val="00542F76"/>
    <w:rsid w:val="00543900"/>
    <w:rsid w:val="0054483C"/>
    <w:rsid w:val="00552117"/>
    <w:rsid w:val="00553425"/>
    <w:rsid w:val="00553DB4"/>
    <w:rsid w:val="00563D77"/>
    <w:rsid w:val="00565B1F"/>
    <w:rsid w:val="00566AF0"/>
    <w:rsid w:val="00567594"/>
    <w:rsid w:val="0057256E"/>
    <w:rsid w:val="00572987"/>
    <w:rsid w:val="00575DB3"/>
    <w:rsid w:val="00582B85"/>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BBD"/>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052"/>
    <w:rsid w:val="006A71E3"/>
    <w:rsid w:val="006A79CC"/>
    <w:rsid w:val="006B06D7"/>
    <w:rsid w:val="006C0E1B"/>
    <w:rsid w:val="006C172C"/>
    <w:rsid w:val="006C1B97"/>
    <w:rsid w:val="006C43B2"/>
    <w:rsid w:val="006C589B"/>
    <w:rsid w:val="006C5C57"/>
    <w:rsid w:val="006D4D27"/>
    <w:rsid w:val="006D55C5"/>
    <w:rsid w:val="006D654A"/>
    <w:rsid w:val="006D75ED"/>
    <w:rsid w:val="006E1112"/>
    <w:rsid w:val="006E485E"/>
    <w:rsid w:val="006E4E8A"/>
    <w:rsid w:val="006E5795"/>
    <w:rsid w:val="006E6EFF"/>
    <w:rsid w:val="006F2B8C"/>
    <w:rsid w:val="006F2F17"/>
    <w:rsid w:val="00700333"/>
    <w:rsid w:val="007031C8"/>
    <w:rsid w:val="00703513"/>
    <w:rsid w:val="00706928"/>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F45"/>
    <w:rsid w:val="00996FA2"/>
    <w:rsid w:val="009A1F14"/>
    <w:rsid w:val="009A2256"/>
    <w:rsid w:val="009A32CC"/>
    <w:rsid w:val="009A33A4"/>
    <w:rsid w:val="009A4B48"/>
    <w:rsid w:val="009C0FB4"/>
    <w:rsid w:val="009C1586"/>
    <w:rsid w:val="009C51BB"/>
    <w:rsid w:val="009C71BC"/>
    <w:rsid w:val="009D1A2B"/>
    <w:rsid w:val="009D3D5F"/>
    <w:rsid w:val="009D3D9C"/>
    <w:rsid w:val="009D5AE1"/>
    <w:rsid w:val="009D779E"/>
    <w:rsid w:val="009E164C"/>
    <w:rsid w:val="009E2066"/>
    <w:rsid w:val="009E34FE"/>
    <w:rsid w:val="009E4B4C"/>
    <w:rsid w:val="009E5412"/>
    <w:rsid w:val="009E5F4D"/>
    <w:rsid w:val="009E79A3"/>
    <w:rsid w:val="009F54C5"/>
    <w:rsid w:val="009F5673"/>
    <w:rsid w:val="00A0098A"/>
    <w:rsid w:val="00A0110B"/>
    <w:rsid w:val="00A01368"/>
    <w:rsid w:val="00A05182"/>
    <w:rsid w:val="00A06014"/>
    <w:rsid w:val="00A06498"/>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77E4"/>
    <w:rsid w:val="00A439B4"/>
    <w:rsid w:val="00A43DA7"/>
    <w:rsid w:val="00A43F84"/>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1C3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64B9"/>
    <w:rsid w:val="00AB691E"/>
    <w:rsid w:val="00AC3C76"/>
    <w:rsid w:val="00AC4ADF"/>
    <w:rsid w:val="00AC6422"/>
    <w:rsid w:val="00AC73FF"/>
    <w:rsid w:val="00AD1158"/>
    <w:rsid w:val="00AD2A6D"/>
    <w:rsid w:val="00AD5927"/>
    <w:rsid w:val="00AD60AE"/>
    <w:rsid w:val="00AD7927"/>
    <w:rsid w:val="00AE1208"/>
    <w:rsid w:val="00AE3C7D"/>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88F"/>
    <w:rsid w:val="00B57923"/>
    <w:rsid w:val="00B57B92"/>
    <w:rsid w:val="00B6592B"/>
    <w:rsid w:val="00B666B3"/>
    <w:rsid w:val="00B67B4D"/>
    <w:rsid w:val="00B67D69"/>
    <w:rsid w:val="00B7093C"/>
    <w:rsid w:val="00B74CF6"/>
    <w:rsid w:val="00B849F5"/>
    <w:rsid w:val="00B85AA9"/>
    <w:rsid w:val="00B879CB"/>
    <w:rsid w:val="00B9381E"/>
    <w:rsid w:val="00B95377"/>
    <w:rsid w:val="00B958B8"/>
    <w:rsid w:val="00B96FD9"/>
    <w:rsid w:val="00BA0E31"/>
    <w:rsid w:val="00BA30FE"/>
    <w:rsid w:val="00BA7258"/>
    <w:rsid w:val="00BB12A4"/>
    <w:rsid w:val="00BB2278"/>
    <w:rsid w:val="00BB2465"/>
    <w:rsid w:val="00BB3536"/>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7BF6"/>
    <w:rsid w:val="00C30D15"/>
    <w:rsid w:val="00C31DA7"/>
    <w:rsid w:val="00C327F8"/>
    <w:rsid w:val="00C439F1"/>
    <w:rsid w:val="00C43D2F"/>
    <w:rsid w:val="00C44BE4"/>
    <w:rsid w:val="00C47B43"/>
    <w:rsid w:val="00C553D6"/>
    <w:rsid w:val="00C62270"/>
    <w:rsid w:val="00C66B88"/>
    <w:rsid w:val="00C7346B"/>
    <w:rsid w:val="00C761E6"/>
    <w:rsid w:val="00C765F1"/>
    <w:rsid w:val="00C82A12"/>
    <w:rsid w:val="00C85BFD"/>
    <w:rsid w:val="00C85F6A"/>
    <w:rsid w:val="00C874EB"/>
    <w:rsid w:val="00C93E7E"/>
    <w:rsid w:val="00C95036"/>
    <w:rsid w:val="00C968A3"/>
    <w:rsid w:val="00C97BC1"/>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F08CD"/>
    <w:rsid w:val="00CF10C5"/>
    <w:rsid w:val="00CF1E34"/>
    <w:rsid w:val="00CF346E"/>
    <w:rsid w:val="00CF3796"/>
    <w:rsid w:val="00CF3D4B"/>
    <w:rsid w:val="00CF522F"/>
    <w:rsid w:val="00CF527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2736"/>
    <w:rsid w:val="00D33B38"/>
    <w:rsid w:val="00D44A3A"/>
    <w:rsid w:val="00D462CF"/>
    <w:rsid w:val="00D50DDB"/>
    <w:rsid w:val="00D510CB"/>
    <w:rsid w:val="00D5205E"/>
    <w:rsid w:val="00D527D2"/>
    <w:rsid w:val="00D53E83"/>
    <w:rsid w:val="00D55E3D"/>
    <w:rsid w:val="00D5664B"/>
    <w:rsid w:val="00D60951"/>
    <w:rsid w:val="00D61296"/>
    <w:rsid w:val="00D6146F"/>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DF64ED"/>
    <w:rsid w:val="00E002D2"/>
    <w:rsid w:val="00E02CAF"/>
    <w:rsid w:val="00E049F0"/>
    <w:rsid w:val="00E05D95"/>
    <w:rsid w:val="00E0698A"/>
    <w:rsid w:val="00E12138"/>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5C32"/>
    <w:rsid w:val="00ED367B"/>
    <w:rsid w:val="00EE0F12"/>
    <w:rsid w:val="00EE1F49"/>
    <w:rsid w:val="00EE278D"/>
    <w:rsid w:val="00EE5484"/>
    <w:rsid w:val="00EF0BBB"/>
    <w:rsid w:val="00EF32F3"/>
    <w:rsid w:val="00EF350A"/>
    <w:rsid w:val="00EF49C3"/>
    <w:rsid w:val="00EF4DBC"/>
    <w:rsid w:val="00EF560D"/>
    <w:rsid w:val="00EF719F"/>
    <w:rsid w:val="00EF78D6"/>
    <w:rsid w:val="00EF7951"/>
    <w:rsid w:val="00F03F4E"/>
    <w:rsid w:val="00F109BF"/>
    <w:rsid w:val="00F118B9"/>
    <w:rsid w:val="00F16728"/>
    <w:rsid w:val="00F22D93"/>
    <w:rsid w:val="00F23540"/>
    <w:rsid w:val="00F244DD"/>
    <w:rsid w:val="00F25407"/>
    <w:rsid w:val="00F30B1A"/>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3EAC"/>
    <w:rsid w:val="00FE4DB6"/>
    <w:rsid w:val="00FE4E62"/>
    <w:rsid w:val="00FE621D"/>
    <w:rsid w:val="00FF019A"/>
    <w:rsid w:val="00FF07F9"/>
    <w:rsid w:val="00FF3AB1"/>
    <w:rsid w:val="00FF6D3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0EC7AC-CDCB-405B-84BE-834F38922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2125</Words>
  <Characters>12539</Characters>
  <Application>Microsoft Office Word</Application>
  <DocSecurity>8</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48</cp:revision>
  <cp:lastPrinted>2014-05-16T09:23:00Z</cp:lastPrinted>
  <dcterms:created xsi:type="dcterms:W3CDTF">2021-01-26T12:57:00Z</dcterms:created>
  <dcterms:modified xsi:type="dcterms:W3CDTF">2021-11-23T07:42:00Z</dcterms:modified>
</cp:coreProperties>
</file>