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C2FBD31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1C4AD4" w:rsidRPr="007544CF">
        <w:rPr>
          <w:rFonts w:ascii="Garamond" w:hAnsi="Garamond"/>
          <w:sz w:val="24"/>
          <w:szCs w:val="24"/>
        </w:rPr>
        <w:t>1</w:t>
      </w:r>
      <w:r w:rsidR="00AE2CD9">
        <w:rPr>
          <w:rFonts w:ascii="Garamond" w:hAnsi="Garamond"/>
          <w:sz w:val="24"/>
          <w:szCs w:val="24"/>
        </w:rPr>
        <w:t>6</w:t>
      </w:r>
      <w:r w:rsidR="00D352BA">
        <w:rPr>
          <w:rFonts w:ascii="Garamond" w:hAnsi="Garamond"/>
          <w:sz w:val="24"/>
          <w:szCs w:val="24"/>
        </w:rPr>
        <w:t>2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04DD8F9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352BA" w:rsidRPr="00B53F9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https://zakazky.zcu.cz/contract_display_5014.html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C819FB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F26134">
        <w:rPr>
          <w:rFonts w:ascii="Garamond" w:hAnsi="Garamond" w:cs="Arial"/>
          <w:sz w:val="22"/>
          <w:szCs w:val="22"/>
        </w:rPr>
        <w:t>03</w:t>
      </w:r>
      <w:r w:rsidR="00A81F09">
        <w:rPr>
          <w:rFonts w:ascii="Garamond" w:hAnsi="Garamond" w:cs="Arial"/>
          <w:sz w:val="22"/>
          <w:szCs w:val="22"/>
        </w:rPr>
        <w:t>.1</w:t>
      </w:r>
      <w:r w:rsidR="00F26134">
        <w:rPr>
          <w:rFonts w:ascii="Garamond" w:hAnsi="Garamond" w:cs="Arial"/>
          <w:sz w:val="22"/>
          <w:szCs w:val="22"/>
        </w:rPr>
        <w:t>2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190C7D">
        <w:rPr>
          <w:rFonts w:ascii="Garamond" w:hAnsi="Garamond" w:cs="Arial"/>
          <w:sz w:val="22"/>
          <w:szCs w:val="22"/>
        </w:rPr>
        <w:t>09:</w:t>
      </w:r>
      <w:r w:rsidR="00D352BA">
        <w:rPr>
          <w:rFonts w:ascii="Garamond" w:hAnsi="Garamond" w:cs="Arial"/>
          <w:sz w:val="22"/>
          <w:szCs w:val="22"/>
        </w:rPr>
        <w:t>3</w:t>
      </w:r>
      <w:r w:rsidR="005202D2">
        <w:rPr>
          <w:rFonts w:ascii="Garamond" w:hAnsi="Garamond" w:cs="Arial"/>
          <w:sz w:val="22"/>
          <w:szCs w:val="22"/>
        </w:rPr>
        <w:t>0</w:t>
      </w:r>
      <w:r w:rsidR="00F43109"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  <w:bookmarkStart w:id="1" w:name="_GoBack"/>
      <w:bookmarkEnd w:id="1"/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F939693" w:rsidR="002F419F" w:rsidRPr="00F54D1D" w:rsidRDefault="001C4AD4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Iva Hošková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 xml:space="preserve"> 377 631 </w:t>
      </w:r>
      <w:r w:rsidRPr="005E2BAD">
        <w:rPr>
          <w:rFonts w:ascii="Garamond" w:hAnsi="Garamond" w:cs="Arial"/>
          <w:sz w:val="22"/>
          <w:szCs w:val="22"/>
        </w:rPr>
        <w:t>3</w:t>
      </w:r>
      <w:r>
        <w:rPr>
          <w:rFonts w:ascii="Garamond" w:hAnsi="Garamond" w:cs="Arial"/>
          <w:bCs/>
          <w:sz w:val="22"/>
          <w:szCs w:val="22"/>
        </w:rPr>
        <w:t>66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ihoskova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18A7E54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r w:rsidR="00A85786">
        <w:rPr>
          <w:rFonts w:ascii="Garamond" w:hAnsi="Garamond"/>
          <w:sz w:val="22"/>
          <w:szCs w:val="22"/>
        </w:rPr>
        <w:t>štítek – 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7C14BD92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1C4AD4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8FD208" w14:textId="77777777" w:rsidR="001933AB" w:rsidRDefault="001933AB" w:rsidP="00795AAC">
      <w:r>
        <w:separator/>
      </w:r>
    </w:p>
  </w:endnote>
  <w:endnote w:type="continuationSeparator" w:id="0">
    <w:p w14:paraId="6CD60E77" w14:textId="77777777" w:rsidR="001933AB" w:rsidRDefault="001933A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0DEAB" w14:textId="77777777" w:rsidR="001933AB" w:rsidRDefault="001933AB" w:rsidP="00795AAC">
      <w:r>
        <w:separator/>
      </w:r>
    </w:p>
  </w:footnote>
  <w:footnote w:type="continuationSeparator" w:id="0">
    <w:p w14:paraId="529A76E2" w14:textId="77777777" w:rsidR="001933AB" w:rsidRDefault="001933A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681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1BDC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1BE3"/>
    <w:rsid w:val="0015439B"/>
    <w:rsid w:val="00155D07"/>
    <w:rsid w:val="00161A09"/>
    <w:rsid w:val="00161C21"/>
    <w:rsid w:val="00165390"/>
    <w:rsid w:val="001718A9"/>
    <w:rsid w:val="00175953"/>
    <w:rsid w:val="00180DC3"/>
    <w:rsid w:val="00184824"/>
    <w:rsid w:val="00185EFB"/>
    <w:rsid w:val="0018706D"/>
    <w:rsid w:val="001905EC"/>
    <w:rsid w:val="00190C7D"/>
    <w:rsid w:val="001933AB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C4AD4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17C22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427E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1FA6"/>
    <w:rsid w:val="002D2685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3958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3543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821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02D2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31A"/>
    <w:rsid w:val="006619C8"/>
    <w:rsid w:val="00666868"/>
    <w:rsid w:val="00670086"/>
    <w:rsid w:val="00671E84"/>
    <w:rsid w:val="00681A1B"/>
    <w:rsid w:val="006824D3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0ECE"/>
    <w:rsid w:val="006C69C1"/>
    <w:rsid w:val="006D0C83"/>
    <w:rsid w:val="006D427F"/>
    <w:rsid w:val="006D6F86"/>
    <w:rsid w:val="006F7426"/>
    <w:rsid w:val="00704B75"/>
    <w:rsid w:val="0070545A"/>
    <w:rsid w:val="0072046A"/>
    <w:rsid w:val="00722463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27C68"/>
    <w:rsid w:val="0083549E"/>
    <w:rsid w:val="00841F0D"/>
    <w:rsid w:val="008516C0"/>
    <w:rsid w:val="00854B10"/>
    <w:rsid w:val="00857883"/>
    <w:rsid w:val="00867D02"/>
    <w:rsid w:val="0087037F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1B4"/>
    <w:rsid w:val="008F3D91"/>
    <w:rsid w:val="00906306"/>
    <w:rsid w:val="00910401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74F50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1F09"/>
    <w:rsid w:val="00A82F84"/>
    <w:rsid w:val="00A85786"/>
    <w:rsid w:val="00A86FC9"/>
    <w:rsid w:val="00A90797"/>
    <w:rsid w:val="00A931DA"/>
    <w:rsid w:val="00AA3B62"/>
    <w:rsid w:val="00AA7E60"/>
    <w:rsid w:val="00AC487C"/>
    <w:rsid w:val="00AC5408"/>
    <w:rsid w:val="00AC56B9"/>
    <w:rsid w:val="00AD4687"/>
    <w:rsid w:val="00AD69FB"/>
    <w:rsid w:val="00AE2CD9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0B5A"/>
    <w:rsid w:val="00B4671B"/>
    <w:rsid w:val="00B507B9"/>
    <w:rsid w:val="00B64919"/>
    <w:rsid w:val="00B75A72"/>
    <w:rsid w:val="00B80B6D"/>
    <w:rsid w:val="00B92754"/>
    <w:rsid w:val="00B9342D"/>
    <w:rsid w:val="00B94B93"/>
    <w:rsid w:val="00B956BC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32AC0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0BCD"/>
    <w:rsid w:val="00CB48C0"/>
    <w:rsid w:val="00CB5738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352BA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B8A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26134"/>
    <w:rsid w:val="00F405D9"/>
    <w:rsid w:val="00F4269B"/>
    <w:rsid w:val="00F42EDC"/>
    <w:rsid w:val="00F43109"/>
    <w:rsid w:val="00F43DE9"/>
    <w:rsid w:val="00F4408E"/>
    <w:rsid w:val="00F467FF"/>
    <w:rsid w:val="00F52805"/>
    <w:rsid w:val="00F54D1D"/>
    <w:rsid w:val="00F576B2"/>
    <w:rsid w:val="00F57ED9"/>
    <w:rsid w:val="00F7024E"/>
    <w:rsid w:val="00F71D5A"/>
    <w:rsid w:val="00F72BB3"/>
    <w:rsid w:val="00F74C40"/>
    <w:rsid w:val="00F760F0"/>
    <w:rsid w:val="00F81A35"/>
    <w:rsid w:val="00F821B8"/>
    <w:rsid w:val="00F82398"/>
    <w:rsid w:val="00F87087"/>
    <w:rsid w:val="00F87979"/>
    <w:rsid w:val="00F9248B"/>
    <w:rsid w:val="00F94593"/>
    <w:rsid w:val="00F976E9"/>
    <w:rsid w:val="00FA7E83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1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RIhIXYihniRVkuEmeP8jrbNPld51vJDZtgSuZWtpDko=</DigestValue>
    </Reference>
    <Reference Type="http://www.w3.org/2000/09/xmldsig#Object" URI="#idOfficeObject">
      <DigestMethod Algorithm="http://www.w3.org/2001/04/xmlenc#sha256"/>
      <DigestValue>BTHQ7k9CmGKGiBexn91lE6JgDeN5Q/mTIQ3OEcp/wfw=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13v6xdLRxiiCbBnrEYDKAffKNlerfVEddxLwi9DoNT8=</DigestValue>
    </Reference>
  </SignedInfo>
  <SignatureValue>1C8ZffyZg5Acplopk8VbyLPS+lUWUObEVew9joshpKo/Rx1P41FMSpeNT++E0i3d+N5iP2Z0aEyP
N4C2VEs+0McNiYV5gO9dqajxpE1PIM622BWY4nJQE9CtQOu5KHdhCMGu0UTWyr+ssyKqxkCR42Sn
uDj9gvzgds3Upz4HnwpRiT+WdHJPvlJ6T8I6qAAKW/+q2f9ZaG1JJZVwGImr2GIC1cEM6jcE8lsP
oH+lgujXAuEkRlhPhx7mSSHDtjm320jz5rkseND4UcM2be94LObI/9Aj6DjxfcWL4FwXKDlwPEjo
sJIQy23SvfMGtxaUFenx2oYtc5po9euo8RPM2w==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BaHqVjnfzcqvydZXGQh3SgtV8jEfaDcQ4j3bkqSqhIY=</DigestValue>
      </Reference>
      <Reference URI="/word/document.xml?ContentType=application/vnd.openxmlformats-officedocument.wordprocessingml.document.main+xml">
        <DigestMethod Algorithm="http://www.w3.org/2001/04/xmlenc#sha256"/>
        <DigestValue>p5cbvcHrfh6vMjdKeePOkQySPpfdChN/OpEowe5l/Z4=</DigestValue>
      </Reference>
      <Reference URI="/word/endnotes.xml?ContentType=application/vnd.openxmlformats-officedocument.wordprocessingml.endnotes+xml">
        <DigestMethod Algorithm="http://www.w3.org/2001/04/xmlenc#sha256"/>
        <DigestValue>U28hsrU8eQeeszmJpQqc0J+KVv8w0wdWyoa9IwG/sbg=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uOeP1gGsIrXPjTQ+9hn7zppcqBdMybnOUwSI1m0EJTc=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IhOVUvDe9SxNxN5GnWtAMqvvDA7KevzcdHTvjkxYG8Q=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2021-11-22T07:58:08Z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16.0.10380/14</OfficeVersion>
          <ApplicationVersion>16.0.10380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2021-11-22T07:58:08Z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337982-8395-4CA1-AE78-3D431FCCF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2246</Words>
  <Characters>13252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34</cp:revision>
  <cp:lastPrinted>2018-08-08T13:48:00Z</cp:lastPrinted>
  <dcterms:created xsi:type="dcterms:W3CDTF">2021-09-14T05:18:00Z</dcterms:created>
  <dcterms:modified xsi:type="dcterms:W3CDTF">2021-11-22T07:58:00Z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