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5CF050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AE2CD9">
        <w:rPr>
          <w:rFonts w:ascii="Garamond" w:hAnsi="Garamond"/>
          <w:sz w:val="24"/>
          <w:szCs w:val="24"/>
        </w:rPr>
        <w:t>6</w:t>
      </w:r>
      <w:r w:rsidR="00F26134">
        <w:rPr>
          <w:rFonts w:ascii="Garamond" w:hAnsi="Garamond"/>
          <w:sz w:val="24"/>
          <w:szCs w:val="24"/>
        </w:rPr>
        <w:t>0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59EBFA6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26134" w:rsidRPr="00514D8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https://zakazky.zcu.cz/contract_display_5012.html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F567F5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26134">
        <w:rPr>
          <w:rFonts w:ascii="Garamond" w:hAnsi="Garamond" w:cs="Arial"/>
          <w:sz w:val="22"/>
          <w:szCs w:val="22"/>
        </w:rPr>
        <w:t>03</w:t>
      </w:r>
      <w:r w:rsidR="00A81F09">
        <w:rPr>
          <w:rFonts w:ascii="Garamond" w:hAnsi="Garamond" w:cs="Arial"/>
          <w:sz w:val="22"/>
          <w:szCs w:val="22"/>
        </w:rPr>
        <w:t>.1</w:t>
      </w:r>
      <w:r w:rsidR="00F26134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190C7D">
        <w:rPr>
          <w:rFonts w:ascii="Garamond" w:hAnsi="Garamond" w:cs="Arial"/>
          <w:sz w:val="22"/>
          <w:szCs w:val="22"/>
        </w:rPr>
        <w:t>09:</w:t>
      </w:r>
      <w:r w:rsidR="00217C22">
        <w:rPr>
          <w:rFonts w:ascii="Garamond" w:hAnsi="Garamond" w:cs="Arial"/>
          <w:sz w:val="22"/>
          <w:szCs w:val="22"/>
        </w:rPr>
        <w:t>0</w:t>
      </w:r>
      <w:r w:rsidR="005202D2">
        <w:rPr>
          <w:rFonts w:ascii="Garamond" w:hAnsi="Garamond" w:cs="Arial"/>
          <w:sz w:val="22"/>
          <w:szCs w:val="22"/>
        </w:rPr>
        <w:t>0</w:t>
      </w:r>
      <w:r w:rsidR="00F43109"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D85DF" w14:textId="77777777" w:rsidR="00827C68" w:rsidRDefault="00827C68" w:rsidP="00795AAC">
      <w:r>
        <w:separator/>
      </w:r>
    </w:p>
  </w:endnote>
  <w:endnote w:type="continuationSeparator" w:id="0">
    <w:p w14:paraId="23E2F937" w14:textId="77777777" w:rsidR="00827C68" w:rsidRDefault="00827C6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901FB" w14:textId="77777777" w:rsidR="00827C68" w:rsidRDefault="00827C68" w:rsidP="00795AAC">
      <w:r>
        <w:separator/>
      </w:r>
    </w:p>
  </w:footnote>
  <w:footnote w:type="continuationSeparator" w:id="0">
    <w:p w14:paraId="3D1F3F5C" w14:textId="77777777" w:rsidR="00827C68" w:rsidRDefault="00827C6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681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1BDC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1BE3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90C7D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17C22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427E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1FA6"/>
    <w:rsid w:val="002D2685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3958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821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02D2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31A"/>
    <w:rsid w:val="006619C8"/>
    <w:rsid w:val="00666868"/>
    <w:rsid w:val="00670086"/>
    <w:rsid w:val="00671E84"/>
    <w:rsid w:val="00681A1B"/>
    <w:rsid w:val="006824D3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0ECE"/>
    <w:rsid w:val="006C69C1"/>
    <w:rsid w:val="006D0C83"/>
    <w:rsid w:val="006D427F"/>
    <w:rsid w:val="006D6F86"/>
    <w:rsid w:val="006F7426"/>
    <w:rsid w:val="00704B75"/>
    <w:rsid w:val="0070545A"/>
    <w:rsid w:val="0072046A"/>
    <w:rsid w:val="00722463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27C68"/>
    <w:rsid w:val="0083549E"/>
    <w:rsid w:val="00841F0D"/>
    <w:rsid w:val="008516C0"/>
    <w:rsid w:val="00854B10"/>
    <w:rsid w:val="00857883"/>
    <w:rsid w:val="00867D02"/>
    <w:rsid w:val="0087037F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0401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1F09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2CD9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956BC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32AC0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0BCD"/>
    <w:rsid w:val="00CB48C0"/>
    <w:rsid w:val="00CB5738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26134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1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7vGUVy5R1CmISUattHViE2uve3gLAzfInCS5kHrhzs0=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eCq+v8Os7kb4NMxiZPuuLSvDjdlPZ6ibKZampY5JOJ8=</DigestValue>
    </Reference>
  </SignedInfo>
  <SignatureValue>HOwZPN3IrU50aH+V5xNk8UHb8b4nmZLRiU08DdNMQB2PGcazqKps+8ICidk5Tad7UpReqJ+74yOV
Yb9G+Z+yETty6A9Zf1vik93Lpw72EP2moqAQj/OAWkc0SRth78dqMkUtS/d+CBG2x187EPseVFvv
79UYDgV6CziD78bwZg12oXt6hAzosxYL5P0bmvBYx/1zO+pNFVTb66WdEhHBMNtMnqEyNCkxXY2H
IOxJGumqfNQSx2fUQXbTPzCu3zSWiJRcl1I1O8IXtCQCAdQye3CGLz6Ur/SM8i7Px1E9LoLUUuED
7tMMhqxvwWtwUUtU1k+U/7Dwgzy01pFuZ3/9Pw==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xSIzifdt8JsnNZYG2BsVCTwcwV64cuPzT6JB++0u4NQ=</DigestValue>
      </Reference>
      <Reference URI="/word/document.xml?ContentType=application/vnd.openxmlformats-officedocument.wordprocessingml.document.main+xml">
        <DigestMethod Algorithm="http://www.w3.org/2001/04/xmlenc#sha256"/>
        <DigestValue>5JtB+Y1FoDWU1OV170ThiCR34BSCmMKu7uyszXlpjQg=</DigestValue>
      </Reference>
      <Reference URI="/word/endnotes.xml?ContentType=application/vnd.openxmlformats-officedocument.wordprocessingml.endnotes+xml">
        <DigestMethod Algorithm="http://www.w3.org/2001/04/xmlenc#sha256"/>
        <DigestValue>l9KC6vGPfPhGxONBrQr/E0kg5mhFUWFihMZg8jFbyTY=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1uGTaKC2PGuBUnqetdINlccYP69E9glnQVy4fpa7FjI=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EFol/NvkQ+imTzdOSiltqU92T2X/HArP7VINrMVdaAg=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2021-11-22T07:52:39Z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2021-11-22T07:52:39Z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8738C5-83F3-4115-BE8C-011B8B8D0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33</cp:revision>
  <cp:lastPrinted>2018-08-08T13:48:00Z</cp:lastPrinted>
  <dcterms:created xsi:type="dcterms:W3CDTF">2021-09-14T05:18:00Z</dcterms:created>
  <dcterms:modified xsi:type="dcterms:W3CDTF">2021-11-22T07:52:00Z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