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2561B22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AF7725">
        <w:rPr>
          <w:rFonts w:ascii="Garamond" w:hAnsi="Garamond"/>
          <w:sz w:val="24"/>
          <w:szCs w:val="24"/>
        </w:rPr>
        <w:t>5</w:t>
      </w:r>
      <w:r w:rsidR="00EC55B8">
        <w:rPr>
          <w:rFonts w:ascii="Garamond" w:hAnsi="Garamond"/>
          <w:sz w:val="24"/>
          <w:szCs w:val="24"/>
        </w:rPr>
        <w:t>4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7DBED06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EC55B8">
        <w:t>5000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3201C0A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F7725">
        <w:rPr>
          <w:rFonts w:ascii="Garamond" w:hAnsi="Garamond" w:cs="Arial"/>
          <w:b/>
          <w:sz w:val="22"/>
          <w:szCs w:val="22"/>
        </w:rPr>
        <w:t>2</w:t>
      </w:r>
      <w:r w:rsidR="00EC55B8">
        <w:rPr>
          <w:rFonts w:ascii="Garamond" w:hAnsi="Garamond" w:cs="Arial"/>
          <w:b/>
          <w:sz w:val="22"/>
          <w:szCs w:val="22"/>
        </w:rPr>
        <w:t>6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B6C55">
        <w:rPr>
          <w:rFonts w:ascii="Garamond" w:hAnsi="Garamond" w:cs="Arial"/>
          <w:b/>
          <w:sz w:val="22"/>
          <w:szCs w:val="22"/>
        </w:rPr>
        <w:t>1</w:t>
      </w:r>
      <w:r w:rsidR="00C548DC">
        <w:rPr>
          <w:rFonts w:ascii="Garamond" w:hAnsi="Garamond" w:cs="Arial"/>
          <w:b/>
          <w:sz w:val="22"/>
          <w:szCs w:val="22"/>
        </w:rPr>
        <w:t>1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9F3C5B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743D9F">
        <w:rPr>
          <w:rFonts w:ascii="Garamond" w:hAnsi="Garamond" w:cs="Arial"/>
          <w:sz w:val="22"/>
          <w:szCs w:val="22"/>
        </w:rPr>
        <w:t>0</w:t>
      </w:r>
      <w:r w:rsidR="00A06D6D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AF6FDE3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B15D3B">
        <w:rPr>
          <w:rFonts w:ascii="Garamond" w:hAnsi="Garamond"/>
          <w:sz w:val="22"/>
          <w:szCs w:val="22"/>
        </w:rPr>
        <w:t>Iva Hošková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908366" w14:textId="77777777" w:rsidR="00FA1423" w:rsidRDefault="00FA1423" w:rsidP="00795AAC">
      <w:r>
        <w:separator/>
      </w:r>
    </w:p>
  </w:endnote>
  <w:endnote w:type="continuationSeparator" w:id="0">
    <w:p w14:paraId="1A9F2609" w14:textId="77777777" w:rsidR="00FA1423" w:rsidRDefault="00FA142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49BFD" w14:textId="77777777" w:rsidR="00FA1423" w:rsidRDefault="00FA1423" w:rsidP="00795AAC">
      <w:r>
        <w:separator/>
      </w:r>
    </w:p>
  </w:footnote>
  <w:footnote w:type="continuationSeparator" w:id="0">
    <w:p w14:paraId="2D296E0A" w14:textId="77777777" w:rsidR="00FA1423" w:rsidRDefault="00FA142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1CAF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3F91"/>
    <w:rsid w:val="00230A5B"/>
    <w:rsid w:val="002343A3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3453D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180D"/>
    <w:rsid w:val="003E3643"/>
    <w:rsid w:val="003E567A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64C6"/>
    <w:rsid w:val="004B06FE"/>
    <w:rsid w:val="004B68DB"/>
    <w:rsid w:val="004B779A"/>
    <w:rsid w:val="004C5DFC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43D9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D67F6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3266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06D6D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AF7725"/>
    <w:rsid w:val="00B02193"/>
    <w:rsid w:val="00B12B58"/>
    <w:rsid w:val="00B15D3B"/>
    <w:rsid w:val="00B16994"/>
    <w:rsid w:val="00B22D5E"/>
    <w:rsid w:val="00B25E4B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C5EFE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548DC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416F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6C55"/>
    <w:rsid w:val="00EB7A9F"/>
    <w:rsid w:val="00EC3FE3"/>
    <w:rsid w:val="00EC4F3F"/>
    <w:rsid w:val="00EC55B8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32CD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A1423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a8pTwPioBEyrHv8R//MguiHAvFI+HbXfCGRhu9pQ138=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ps64SEl9gWGxDv/t9G1WQBF+pVt8iNvy6+Dsgs0CPV0=</DigestValue>
    </Reference>
  </SignedInfo>
  <SignatureValue>oQKLE10G9WMQypYof3GqVjO1PseNYvqb55XDTJ5X5rwL7v1vYNlbS1DfvhphuUK7KoYhQIf4R9Gv
XEydWtaWFzRny1batlmZopd4LkqFVJ6/Su/+gOKzG62ylWlIbxqMAx5zecOOfse+7MOSVB3uyrIR
lyKeE5uFqz+DvQSL9759ZAUwKOG3gnaJJyfeU9lpix+/WO/WAHdMa8YgoPj+wlo27ecE69I8biHt
iO1r0RHeRcShk8sOh0CSEclDVMYXuRx+eHD0yEicw18/DbvctLcSQaBlMXqtqqRGyADMqRcyDahp
807KC/VrCpUXbl+5MdpHmPTab0za1kbLsEAG4A==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wi5Tm+EPxvqq3viZmXDwYC1bz14gQPzmAYd0YZi64ts=</DigestValue>
      </Reference>
      <Reference URI="/word/endnotes.xml?ContentType=application/vnd.openxmlformats-officedocument.wordprocessingml.endnotes+xml">
        <DigestMethod Algorithm="http://www.w3.org/2001/04/xmlenc#sha256"/>
        <DigestValue>PTPY5o1LSkZCCLi+kyFvisclEMS9ZeIX0iOApNR9n6g=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j5B0YCY89/swTwWQXb3H+XXGchO9LOpxg1HICv6IXNU=</DigestValue>
      </Reference>
      <Reference URI="/word/footnotes.xml?ContentType=application/vnd.openxmlformats-officedocument.wordprocessingml.footnotes+xml">
        <DigestMethod Algorithm="http://www.w3.org/2001/04/xmlenc#sha256"/>
        <DigestValue>QZz+g5OiNd7Vj3tKq8b+TTqbWFgLK/fyLnLbKIHVZQQ=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A20wSTr3dc5RnWESctYqclYGJq+e+HVSYCw0fyP1iwY=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2021-11-15T11:07:17Z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2021-11-15T11:07:17Z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42FA6B-98CC-4AAB-A3C6-E0E6E955E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1750</Words>
  <Characters>10325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40</cp:revision>
  <cp:lastPrinted>2018-08-08T13:48:00Z</cp:lastPrinted>
  <dcterms:created xsi:type="dcterms:W3CDTF">2021-01-21T11:32:00Z</dcterms:created>
  <dcterms:modified xsi:type="dcterms:W3CDTF">2021-11-15T11:07:00Z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