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10CE6A5"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D31AFA">
        <w:rPr>
          <w:rFonts w:ascii="Garamond" w:hAnsi="Garamond" w:cs="Arial"/>
          <w:b/>
          <w:bCs/>
          <w:sz w:val="28"/>
          <w:szCs w:val="28"/>
        </w:rPr>
        <w:t>2</w:t>
      </w:r>
      <w:r w:rsidR="00C83534">
        <w:rPr>
          <w:rFonts w:ascii="Garamond" w:hAnsi="Garamond" w:cs="Arial"/>
          <w:b/>
          <w:bCs/>
          <w:sz w:val="28"/>
          <w:szCs w:val="28"/>
        </w:rPr>
        <w:t>5</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7DF61EFC"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7543AE">
        <w:rPr>
          <w:rFonts w:ascii="Garamond" w:hAnsi="Garamond" w:cs="Palatino Linotype"/>
          <w:color w:val="000000"/>
          <w:sz w:val="20"/>
          <w:szCs w:val="20"/>
        </w:rPr>
        <w:t>5</w:t>
      </w:r>
      <w:r w:rsidR="00C83534">
        <w:rPr>
          <w:rFonts w:ascii="Garamond" w:hAnsi="Garamond" w:cs="Palatino Linotype"/>
          <w:color w:val="000000"/>
          <w:sz w:val="20"/>
          <w:szCs w:val="20"/>
        </w:rPr>
        <w:t>75</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w:t>
      </w:r>
      <w:bookmarkStart w:id="0" w:name="_GoBack"/>
      <w:bookmarkEnd w:id="0"/>
      <w:r w:rsidR="00D8327B" w:rsidRPr="00D8327B">
        <w:rPr>
          <w:rFonts w:ascii="Garamond" w:hAnsi="Garamond" w:cs="Arial"/>
          <w:sz w:val="20"/>
          <w:szCs w:val="20"/>
          <w:highlight w:val="yellow"/>
        </w:rPr>
        <w:t>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1B63E5" w14:textId="77777777" w:rsidR="00214390" w:rsidRDefault="00214390" w:rsidP="001B2927">
      <w:pPr>
        <w:spacing w:after="0" w:line="240" w:lineRule="auto"/>
      </w:pPr>
      <w:r>
        <w:separator/>
      </w:r>
    </w:p>
  </w:endnote>
  <w:endnote w:type="continuationSeparator" w:id="0">
    <w:p w14:paraId="5708B9AE" w14:textId="77777777" w:rsidR="00214390" w:rsidRDefault="0021439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DC1D70" w14:textId="77777777" w:rsidR="00214390" w:rsidRDefault="00214390" w:rsidP="001B2927">
      <w:pPr>
        <w:spacing w:after="0" w:line="240" w:lineRule="auto"/>
      </w:pPr>
      <w:r>
        <w:separator/>
      </w:r>
    </w:p>
  </w:footnote>
  <w:footnote w:type="continuationSeparator" w:id="0">
    <w:p w14:paraId="13C55BE2" w14:textId="77777777" w:rsidR="00214390" w:rsidRDefault="00214390"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77E9FA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7543AE">
      <w:rPr>
        <w:rFonts w:ascii="Garamond" w:hAnsi="Garamond" w:cs="Palatino Linotype"/>
        <w:color w:val="000000"/>
      </w:rPr>
      <w:t>5</w:t>
    </w:r>
    <w:r w:rsidR="00C83534">
      <w:rPr>
        <w:rFonts w:ascii="Garamond" w:hAnsi="Garamond" w:cs="Palatino Linotype"/>
        <w:color w:val="000000"/>
      </w:rPr>
      <w:t>75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oNotTrackFormatting/>
  <w:documentProtection w:edit="readOnly" w:formatting="1" w:enforcement="1" w:cryptProviderType="rsaAES" w:cryptAlgorithmClass="hash" w:cryptAlgorithmType="typeAny" w:cryptAlgorithmSid="14" w:cryptSpinCount="100000" w:hash="qYc18y5yAr3JBrGYoGgJrAsX01I5k7Kc7ACqjymesARxuiohxq3Iq6Gk7qZPERWnYaW21pmBDjtBV+u+K1hyag==" w:salt="mKJLjuTsmZYNF41SkrDf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B6AFD"/>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29BF"/>
    <w:rsid w:val="001F494C"/>
    <w:rsid w:val="001F6091"/>
    <w:rsid w:val="001F6C82"/>
    <w:rsid w:val="00204A66"/>
    <w:rsid w:val="00207400"/>
    <w:rsid w:val="00211EC0"/>
    <w:rsid w:val="002122C7"/>
    <w:rsid w:val="0021421F"/>
    <w:rsid w:val="00214390"/>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6CE38-5868-4C17-B3FA-9018BD345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12</cp:revision>
  <cp:lastPrinted>2014-05-16T09:23:00Z</cp:lastPrinted>
  <dcterms:created xsi:type="dcterms:W3CDTF">2021-10-21T06:58:00Z</dcterms:created>
  <dcterms:modified xsi:type="dcterms:W3CDTF">2021-11-11T10:12:00Z</dcterms:modified>
</cp:coreProperties>
</file>