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14A8C68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7725">
        <w:rPr>
          <w:rFonts w:ascii="Garamond" w:hAnsi="Garamond"/>
          <w:sz w:val="24"/>
          <w:szCs w:val="24"/>
        </w:rPr>
        <w:t>5</w:t>
      </w:r>
      <w:r w:rsidR="00C548DC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74954EF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AF7725">
        <w:t>9</w:t>
      </w:r>
      <w:r w:rsidR="0033453D">
        <w:t>86</w:t>
      </w:r>
      <w:bookmarkStart w:id="0" w:name="_GoBack"/>
      <w:bookmarkEnd w:id="0"/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056671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F7725">
        <w:rPr>
          <w:rFonts w:ascii="Garamond" w:hAnsi="Garamond" w:cs="Arial"/>
          <w:b/>
          <w:sz w:val="22"/>
          <w:szCs w:val="22"/>
        </w:rPr>
        <w:t>2</w:t>
      </w:r>
      <w:r w:rsidR="00C548DC">
        <w:rPr>
          <w:rFonts w:ascii="Garamond" w:hAnsi="Garamond" w:cs="Arial"/>
          <w:b/>
          <w:sz w:val="22"/>
          <w:szCs w:val="22"/>
        </w:rPr>
        <w:t>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</w:t>
      </w:r>
      <w:r w:rsidR="00C548DC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43D9F">
        <w:rPr>
          <w:rFonts w:ascii="Garamond" w:hAnsi="Garamond" w:cs="Arial"/>
          <w:sz w:val="22"/>
          <w:szCs w:val="22"/>
        </w:rPr>
        <w:t>0</w:t>
      </w:r>
      <w:r w:rsidR="00A06D6D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B82B7" w14:textId="77777777" w:rsidR="004C5DFC" w:rsidRDefault="004C5DFC" w:rsidP="00795AAC">
      <w:r>
        <w:separator/>
      </w:r>
    </w:p>
  </w:endnote>
  <w:endnote w:type="continuationSeparator" w:id="0">
    <w:p w14:paraId="38D4456B" w14:textId="77777777" w:rsidR="004C5DFC" w:rsidRDefault="004C5DF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ACB02" w14:textId="77777777" w:rsidR="004C5DFC" w:rsidRDefault="004C5DFC" w:rsidP="00795AAC">
      <w:r>
        <w:separator/>
      </w:r>
    </w:p>
  </w:footnote>
  <w:footnote w:type="continuationSeparator" w:id="0">
    <w:p w14:paraId="6E2D8FB6" w14:textId="77777777" w:rsidR="004C5DFC" w:rsidRDefault="004C5DF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1CAF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3453D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180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C5DFC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43D9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67F6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266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06D6D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AF7725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548DC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416F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o0L9VijkU8KO27UFvi/5xSYrRA2RLRWDYrQ3h/H8gZI=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1bMQtqfT5PiIf0MM8rYO62CiiKOSydGQf6Tt8EW4dUc=</DigestValue>
    </Reference>
  </SignedInfo>
  <SignatureValue>QzogROFugf9YV5J19F61GaluAxZwUInRYkN69a2emzLSaliTO0BpHER33RWnVH4/e4gMxnlqKki6
1wVw46CQjlrGCf7FL4ryIVx3dklst08GXByO+KaK2t1RnOlvcPgCgedPD7NHa3gafzMcUZradHgG
4XXb+FW2/quoReDAtq7QQQTzzwgo/zOgeorXRepxGZhNVvnI/5Y6bQc9ia8EPEWlzDQKfVpAslHz
VcBOTMQzJM9vCs0zNzzIUPdUmGRcLeI+l++2ba2rhmI2zu02qHzZhj2JDcer3Hq9spa8y7i9sCri
uF6O+5MEOVaaBqGktLdUEmhAiNKK4S5OXRDleA==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LI+CZ4VtBFWSfk4ljl0415Qq39QyDrVBAM0irV+gpxk=</DigestValue>
      </Reference>
      <Reference URI="/word/endnotes.xml?ContentType=application/vnd.openxmlformats-officedocument.wordprocessingml.endnotes+xml">
        <DigestMethod Algorithm="http://www.w3.org/2001/04/xmlenc#sha256"/>
        <DigestValue>La0IPjL6rU+vavMYgTdOup83W187/MqXvJ2NofmYk2Q=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sdSts9tlWKdaDwW7448JtMdFu2z8oqjn9inJwfja+EQ=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cY5sXMPt2Dy3EeuN9PzPHWyXtW0PyWpuX7uc2Dwmc4s=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2021-11-10T17:50:16Z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2021-11-10T17:50:16Z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1195D-8C17-4107-A7E5-D0AEEAFC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39</cp:revision>
  <cp:lastPrinted>2018-08-08T13:48:00Z</cp:lastPrinted>
  <dcterms:created xsi:type="dcterms:W3CDTF">2021-01-21T11:32:00Z</dcterms:created>
  <dcterms:modified xsi:type="dcterms:W3CDTF">2021-11-10T17:50:00Z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