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41155A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A81F09">
        <w:rPr>
          <w:rFonts w:ascii="Garamond" w:hAnsi="Garamond"/>
          <w:sz w:val="24"/>
          <w:szCs w:val="24"/>
        </w:rPr>
        <w:t>5</w:t>
      </w:r>
      <w:r w:rsidR="009646D3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3145D31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646D3" w:rsidRPr="001E1A8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https://zakazky.zcu.cz/contract_display_4985.html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F91E55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1F09">
        <w:rPr>
          <w:rFonts w:ascii="Garamond" w:hAnsi="Garamond" w:cs="Arial"/>
          <w:sz w:val="22"/>
          <w:szCs w:val="22"/>
        </w:rPr>
        <w:t>2</w:t>
      </w:r>
      <w:r w:rsidR="00217C22">
        <w:rPr>
          <w:rFonts w:ascii="Garamond" w:hAnsi="Garamond" w:cs="Arial"/>
          <w:sz w:val="22"/>
          <w:szCs w:val="22"/>
        </w:rPr>
        <w:t>3</w:t>
      </w:r>
      <w:r w:rsidR="00A81F09">
        <w:rPr>
          <w:rFonts w:ascii="Garamond" w:hAnsi="Garamond" w:cs="Arial"/>
          <w:sz w:val="22"/>
          <w:szCs w:val="22"/>
        </w:rPr>
        <w:t>.11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646D3">
        <w:rPr>
          <w:rFonts w:ascii="Garamond" w:hAnsi="Garamond" w:cs="Arial"/>
          <w:sz w:val="22"/>
          <w:szCs w:val="22"/>
        </w:rPr>
        <w:t>10</w:t>
      </w:r>
      <w:r w:rsidR="00190C7D">
        <w:rPr>
          <w:rFonts w:ascii="Garamond" w:hAnsi="Garamond" w:cs="Arial"/>
          <w:sz w:val="22"/>
          <w:szCs w:val="22"/>
        </w:rPr>
        <w:t>:</w:t>
      </w:r>
      <w:r w:rsidR="009646D3">
        <w:rPr>
          <w:rFonts w:ascii="Garamond" w:hAnsi="Garamond" w:cs="Arial"/>
          <w:sz w:val="22"/>
          <w:szCs w:val="22"/>
        </w:rPr>
        <w:t>0</w:t>
      </w:r>
      <w:r w:rsidR="005202D2">
        <w:rPr>
          <w:rFonts w:ascii="Garamond" w:hAnsi="Garamond" w:cs="Arial"/>
          <w:sz w:val="22"/>
          <w:szCs w:val="22"/>
        </w:rPr>
        <w:t>0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4B1FC" w14:textId="77777777" w:rsidR="002C2459" w:rsidRDefault="002C2459" w:rsidP="00795AAC">
      <w:r>
        <w:separator/>
      </w:r>
    </w:p>
  </w:endnote>
  <w:endnote w:type="continuationSeparator" w:id="0">
    <w:p w14:paraId="1C16E9C9" w14:textId="77777777" w:rsidR="002C2459" w:rsidRDefault="002C245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A9628" w14:textId="77777777" w:rsidR="002C2459" w:rsidRDefault="002C2459" w:rsidP="00795AAC">
      <w:r>
        <w:separator/>
      </w:r>
    </w:p>
  </w:footnote>
  <w:footnote w:type="continuationSeparator" w:id="0">
    <w:p w14:paraId="0FB3EBBE" w14:textId="77777777" w:rsidR="002C2459" w:rsidRDefault="002C245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1BDC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90C7D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17C22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245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3958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02D2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31A"/>
    <w:rsid w:val="006619C8"/>
    <w:rsid w:val="00666868"/>
    <w:rsid w:val="00670086"/>
    <w:rsid w:val="00671E84"/>
    <w:rsid w:val="00681A1B"/>
    <w:rsid w:val="006824D3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0ECE"/>
    <w:rsid w:val="006C69C1"/>
    <w:rsid w:val="006D0C83"/>
    <w:rsid w:val="006D427F"/>
    <w:rsid w:val="006D6F86"/>
    <w:rsid w:val="006F7426"/>
    <w:rsid w:val="00704B75"/>
    <w:rsid w:val="0070545A"/>
    <w:rsid w:val="0072046A"/>
    <w:rsid w:val="00722463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037F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46D3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403A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1F09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48C0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8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xQzA9Xl812pL0eaaubC//IsdqDttG78rWTmexNO/ews=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zF3d4bNEgi51arXZGlvuZUe8BzOdWmHDucLyyJNbmUM=</DigestValue>
    </Reference>
  </SignedInfo>
  <SignatureValue>O3pPS9gxgp4yX7X/D6vyp85dlvxRT/VNMPDY0pDF6hX936aclmjrcUm4+7ZSnU1Ks/WMMeoleCdf
b330xKuYdNJvc4N3wCikYSm6Zfuyku8b/IHM+5SWCjwysgIPjtAnaPrx7SBdObA+RGHLMyi3pbIX
EA0x27IlG2wuTUT8aD3lVvOnEWDC1ricW/AYCJ2+xsGu4U7Qk+MD1SzeMNXTfq5ZfoDSwmfKlJQc
oBB72XjXhLwYYhURATSZsxSKdHvZvHhxA5au3TP8SdTA5fHVvp4+wEFv1EWD4FDC7zC427K6+o0d
BAH92Zvz2R/jk1iZ2Mdj+AjwNc8X/fSnrPeK0Q==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juVp4vIczDYpS4ndlXhYzYCkyNMZ0bMb4lAgSHmxUjE=</DigestValue>
      </Reference>
      <Reference URI="/word/document.xml?ContentType=application/vnd.openxmlformats-officedocument.wordprocessingml.document.main+xml">
        <DigestMethod Algorithm="http://www.w3.org/2001/04/xmlenc#sha256"/>
        <DigestValue>vrEER5nTWt3ZgDAVntQs8Jp6hRW+S2FTFlO5SlRm5iI=</DigestValue>
      </Reference>
      <Reference URI="/word/endnotes.xml?ContentType=application/vnd.openxmlformats-officedocument.wordprocessingml.endnotes+xml">
        <DigestMethod Algorithm="http://www.w3.org/2001/04/xmlenc#sha256"/>
        <DigestValue>dxPnb+do6B3dWeB+fO0gP4+p7aW+2WtE+8eeuXCYtk4=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ljjt/Yv3Zc2ehh4wJ5jDSRzlWHDAoK0JLoGFtEOB4D8=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14hg5aWHTADZCULByY0zsxTvHHQntte1GY0Gy5ySC40=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2021-11-10T17:42:44Z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2021-11-10T17:42:44Z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076AA-B7A0-4949-9239-8A2CA842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33</cp:revision>
  <cp:lastPrinted>2018-08-08T13:48:00Z</cp:lastPrinted>
  <dcterms:created xsi:type="dcterms:W3CDTF">2021-09-14T05:18:00Z</dcterms:created>
  <dcterms:modified xsi:type="dcterms:W3CDTF">2021-11-10T17:42:00Z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