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360CC7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A81F09">
        <w:rPr>
          <w:rFonts w:ascii="Garamond" w:hAnsi="Garamond"/>
          <w:sz w:val="24"/>
          <w:szCs w:val="24"/>
        </w:rPr>
        <w:t>5</w:t>
      </w:r>
      <w:r w:rsidR="00A1403A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1E33102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1403A" w:rsidRPr="0054043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https://zakazky.zcu.cz/contract_display_4984.html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06D4DB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1F09">
        <w:rPr>
          <w:rFonts w:ascii="Garamond" w:hAnsi="Garamond" w:cs="Arial"/>
          <w:sz w:val="22"/>
          <w:szCs w:val="22"/>
        </w:rPr>
        <w:t>2</w:t>
      </w:r>
      <w:r w:rsidR="00217C22">
        <w:rPr>
          <w:rFonts w:ascii="Garamond" w:hAnsi="Garamond" w:cs="Arial"/>
          <w:sz w:val="22"/>
          <w:szCs w:val="22"/>
        </w:rPr>
        <w:t>3</w:t>
      </w:r>
      <w:r w:rsidR="00A81F09">
        <w:rPr>
          <w:rFonts w:ascii="Garamond" w:hAnsi="Garamond" w:cs="Arial"/>
          <w:sz w:val="22"/>
          <w:szCs w:val="22"/>
        </w:rPr>
        <w:t>.11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190C7D">
        <w:rPr>
          <w:rFonts w:ascii="Garamond" w:hAnsi="Garamond" w:cs="Arial"/>
          <w:sz w:val="22"/>
          <w:szCs w:val="22"/>
        </w:rPr>
        <w:t>09:</w:t>
      </w:r>
      <w:r w:rsidR="00A1403A">
        <w:rPr>
          <w:rFonts w:ascii="Garamond" w:hAnsi="Garamond" w:cs="Arial"/>
          <w:sz w:val="22"/>
          <w:szCs w:val="22"/>
        </w:rPr>
        <w:t>3</w:t>
      </w:r>
      <w:r w:rsidR="005202D2">
        <w:rPr>
          <w:rFonts w:ascii="Garamond" w:hAnsi="Garamond" w:cs="Arial"/>
          <w:sz w:val="22"/>
          <w:szCs w:val="22"/>
        </w:rPr>
        <w:t>0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4B1FC" w14:textId="77777777" w:rsidR="002C2459" w:rsidRDefault="002C2459" w:rsidP="00795AAC">
      <w:r>
        <w:separator/>
      </w:r>
    </w:p>
  </w:endnote>
  <w:endnote w:type="continuationSeparator" w:id="0">
    <w:p w14:paraId="1C16E9C9" w14:textId="77777777" w:rsidR="002C2459" w:rsidRDefault="002C245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A9628" w14:textId="77777777" w:rsidR="002C2459" w:rsidRDefault="002C2459" w:rsidP="00795AAC">
      <w:r>
        <w:separator/>
      </w:r>
    </w:p>
  </w:footnote>
  <w:footnote w:type="continuationSeparator" w:id="0">
    <w:p w14:paraId="0FB3EBBE" w14:textId="77777777" w:rsidR="002C2459" w:rsidRDefault="002C245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1BDC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90C7D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17C22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245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3958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02D2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31A"/>
    <w:rsid w:val="006619C8"/>
    <w:rsid w:val="00666868"/>
    <w:rsid w:val="00670086"/>
    <w:rsid w:val="00671E84"/>
    <w:rsid w:val="00681A1B"/>
    <w:rsid w:val="006824D3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0ECE"/>
    <w:rsid w:val="006C69C1"/>
    <w:rsid w:val="006D0C83"/>
    <w:rsid w:val="006D427F"/>
    <w:rsid w:val="006D6F86"/>
    <w:rsid w:val="006F7426"/>
    <w:rsid w:val="00704B75"/>
    <w:rsid w:val="0070545A"/>
    <w:rsid w:val="0072046A"/>
    <w:rsid w:val="00722463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037F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403A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1F09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48C0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8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TB8dFX57uvb5GImP0oOp1eeKcBlEmskYMNCuPI5Iap8=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xILIESko7ViBnhYuiGnakBRzf+S8Q20xTJZ9yK3Tu6k=</DigestValue>
    </Reference>
  </SignedInfo>
  <SignatureValue>Oqb0DeoNjLd9T97kuTQTLeCFTXgJqpyJNhaJgQgpvgTToAR6NlbFCGhOL4+3UfJTg+Q0NC7WpDSW
Z4tBDp5d7yMdQYFa77ZLX/u78ROHCD3x5EPC6cw6pe3zTHtRvh3/r382mfcPUgbS7+kl/LtB2txW
4PdD9ABYT4NvLAWlYz2A6HJEoOFSXFR19HHFkiRJe2aLhsHMIsXcnMaeAoXlFOZ7EG+VhrZs24S0
420XYNFlnedr/VZbZeUhWWfSlWmQQdX40398DuvXz0OquXPGVtF4tw71G/bwFJ1HJGmSga08ugzr
tOr+hTb8cFO9O39Kt+Sc79WJ0aU8+Fji8cVtCQ==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oadMO5DmeBPQVaXdoE3cxeNxQkKFoDHuLJNio/qzEic=</DigestValue>
      </Reference>
      <Reference URI="/word/document.xml?ContentType=application/vnd.openxmlformats-officedocument.wordprocessingml.document.main+xml">
        <DigestMethod Algorithm="http://www.w3.org/2001/04/xmlenc#sha256"/>
        <DigestValue>cmUSbloWGxH5ysm9kSXjpuID88wdUTuINu+wu9Tkyu0=</DigestValue>
      </Reference>
      <Reference URI="/word/endnotes.xml?ContentType=application/vnd.openxmlformats-officedocument.wordprocessingml.endnotes+xml">
        <DigestMethod Algorithm="http://www.w3.org/2001/04/xmlenc#sha256"/>
        <DigestValue>dxPnb+do6B3dWeB+fO0gP4+p7aW+2WtE+8eeuXCYtk4=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ljjt/Yv3Zc2ehh4wJ5jDSRzlWHDAoK0JLoGFtEOB4D8=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wzrt5lzB+6Yrg0+MPfHEGgZirEyfqSXPNsZfSFXwOyQ=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2021-11-10T08:56:43Z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2021-11-10T08:56:43Z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FCF65-C052-433B-865E-01D4F9A6C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32</cp:revision>
  <cp:lastPrinted>2018-08-08T13:48:00Z</cp:lastPrinted>
  <dcterms:created xsi:type="dcterms:W3CDTF">2021-09-14T05:18:00Z</dcterms:created>
  <dcterms:modified xsi:type="dcterms:W3CDTF">2021-11-10T08:56:00Z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