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05668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81F09">
        <w:rPr>
          <w:rFonts w:ascii="Garamond" w:hAnsi="Garamond"/>
          <w:sz w:val="24"/>
          <w:szCs w:val="24"/>
        </w:rPr>
        <w:t>5</w:t>
      </w:r>
      <w:r w:rsidR="00217C22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1F719E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7C22" w:rsidRPr="006C6D3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https://zakazky.zcu.cz/contract_display_4983.html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8432D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1F09">
        <w:rPr>
          <w:rFonts w:ascii="Garamond" w:hAnsi="Garamond" w:cs="Arial"/>
          <w:sz w:val="22"/>
          <w:szCs w:val="22"/>
        </w:rPr>
        <w:t>2</w:t>
      </w:r>
      <w:r w:rsidR="00217C22">
        <w:rPr>
          <w:rFonts w:ascii="Garamond" w:hAnsi="Garamond" w:cs="Arial"/>
          <w:sz w:val="22"/>
          <w:szCs w:val="22"/>
        </w:rPr>
        <w:t>3</w:t>
      </w:r>
      <w:r w:rsidR="00A81F09">
        <w:rPr>
          <w:rFonts w:ascii="Garamond" w:hAnsi="Garamond" w:cs="Arial"/>
          <w:sz w:val="22"/>
          <w:szCs w:val="22"/>
        </w:rPr>
        <w:t>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217C22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1279E" w14:textId="77777777" w:rsidR="00CB48C0" w:rsidRDefault="00CB48C0" w:rsidP="00795AAC">
      <w:r>
        <w:separator/>
      </w:r>
    </w:p>
  </w:endnote>
  <w:endnote w:type="continuationSeparator" w:id="0">
    <w:p w14:paraId="049D0A75" w14:textId="77777777" w:rsidR="00CB48C0" w:rsidRDefault="00CB48C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6140D" w14:textId="77777777" w:rsidR="00CB48C0" w:rsidRDefault="00CB48C0" w:rsidP="00795AAC">
      <w:r>
        <w:separator/>
      </w:r>
    </w:p>
  </w:footnote>
  <w:footnote w:type="continuationSeparator" w:id="0">
    <w:p w14:paraId="70993907" w14:textId="77777777" w:rsidR="00CB48C0" w:rsidRDefault="00CB48C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8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wbsUOSnMJKX9eHvSQoAq4uFIyxy4tMBlXYRusNLXZQw=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VsEUzTA7Sqxy2BKWTPd3w0v6wtIKZCMstRBg+cFpZ0Q=</DigestValue>
    </Reference>
  </SignedInfo>
  <SignatureValue>F31iSMMX9L9/JOSPJ/nfX3NtTsdf9sdl3GJFWR9NVMppOjq7cFx4+3rGLyjRtZA8wmQAzPt+mCwn
yGc5JZYCYn1QOxDzEt3K3IUN3TpzC/9RjR8C+Q/QlP9dvywBZ2yeed8dT2YCLp36+ZeEAjkxgFBa
lbXRKqwgxdSaHyJJF+P2fCSzrSzGOescUzTyNXW4UFf1EQPBS+k0/UdDqi6ctnFA4anFdxp3euY0
mUicGYQH2sWDIJZ6iEKLPDthhgNHl7LzJkqxPmEifdtza/SkHYVmyBPXhzor3hpsDXgUa5iOeGIL
hs6M1Cu1Lx9Mra1JwlBrDJdqxtJMjZ69yDgGLA==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ruIO4XfMxTn+DU3CX59h96jDJhQS/blhFngx+hoc/kg=</DigestValue>
      </Reference>
      <Reference URI="/word/document.xml?ContentType=application/vnd.openxmlformats-officedocument.wordprocessingml.document.main+xml">
        <DigestMethod Algorithm="http://www.w3.org/2001/04/xmlenc#sha256"/>
        <DigestValue>MPn686OBqUDcdTSxeZYUFkXfgS2NgVlumLo9p6w0WLo=</DigestValue>
      </Reference>
      <Reference URI="/word/endnotes.xml?ContentType=application/vnd.openxmlformats-officedocument.wordprocessingml.endnotes+xml">
        <DigestMethod Algorithm="http://www.w3.org/2001/04/xmlenc#sha256"/>
        <DigestValue>CMRDVIheyJEKX+0hakm+Y6OEFK/pLzNxrq2qKP53i9E=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1uAVKqcXcpgi1c8hHn7ETcqhwG4jdARSSKdcMVcrmJc=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a7CQQ/vOB1WySOruo4E/9s9xaTB0fYWyoJ906GjHciU=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2021-11-10T08:52:28Z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2021-11-10T08:52:28Z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90B93-3230-45C2-9658-E66C7D16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31</cp:revision>
  <cp:lastPrinted>2018-08-08T13:48:00Z</cp:lastPrinted>
  <dcterms:created xsi:type="dcterms:W3CDTF">2021-09-14T05:18:00Z</dcterms:created>
  <dcterms:modified xsi:type="dcterms:W3CDTF">2021-11-10T08:52:00Z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