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2F50DE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A81F09">
        <w:rPr>
          <w:rFonts w:ascii="Garamond" w:hAnsi="Garamond"/>
          <w:sz w:val="24"/>
          <w:szCs w:val="24"/>
        </w:rPr>
        <w:t>5</w:t>
      </w:r>
      <w:r w:rsidR="000F1BDC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12778DD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F1BDC" w:rsidRPr="00EF616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https://zakazky.zcu.cz/contract_display_4981.html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040945C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81F09">
        <w:rPr>
          <w:rFonts w:ascii="Garamond" w:hAnsi="Garamond" w:cs="Arial"/>
          <w:sz w:val="22"/>
          <w:szCs w:val="22"/>
        </w:rPr>
        <w:t>22.11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190C7D">
        <w:rPr>
          <w:rFonts w:ascii="Garamond" w:hAnsi="Garamond" w:cs="Arial"/>
          <w:sz w:val="22"/>
          <w:szCs w:val="22"/>
        </w:rPr>
        <w:t>09:</w:t>
      </w:r>
      <w:r w:rsidR="000F1BDC">
        <w:rPr>
          <w:rFonts w:ascii="Garamond" w:hAnsi="Garamond" w:cs="Arial"/>
          <w:sz w:val="22"/>
          <w:szCs w:val="22"/>
        </w:rPr>
        <w:t>3</w:t>
      </w:r>
      <w:r w:rsidR="005202D2">
        <w:rPr>
          <w:rFonts w:ascii="Garamond" w:hAnsi="Garamond" w:cs="Arial"/>
          <w:sz w:val="22"/>
          <w:szCs w:val="22"/>
        </w:rPr>
        <w:t>0</w:t>
      </w:r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DBEC4" w14:textId="77777777" w:rsidR="0066131A" w:rsidRDefault="0066131A" w:rsidP="00795AAC">
      <w:r>
        <w:separator/>
      </w:r>
    </w:p>
  </w:endnote>
  <w:endnote w:type="continuationSeparator" w:id="0">
    <w:p w14:paraId="68663242" w14:textId="77777777" w:rsidR="0066131A" w:rsidRDefault="0066131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19107" w14:textId="77777777" w:rsidR="0066131A" w:rsidRDefault="0066131A" w:rsidP="00795AAC">
      <w:r>
        <w:separator/>
      </w:r>
    </w:p>
  </w:footnote>
  <w:footnote w:type="continuationSeparator" w:id="0">
    <w:p w14:paraId="5D7C565F" w14:textId="77777777" w:rsidR="0066131A" w:rsidRDefault="0066131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1BDC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90C7D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1FA6"/>
    <w:rsid w:val="002D2685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3958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821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02D2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31A"/>
    <w:rsid w:val="006619C8"/>
    <w:rsid w:val="00666868"/>
    <w:rsid w:val="00670086"/>
    <w:rsid w:val="00671E84"/>
    <w:rsid w:val="00681A1B"/>
    <w:rsid w:val="006824D3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0ECE"/>
    <w:rsid w:val="006C69C1"/>
    <w:rsid w:val="006D0C83"/>
    <w:rsid w:val="006D427F"/>
    <w:rsid w:val="006D6F86"/>
    <w:rsid w:val="006F7426"/>
    <w:rsid w:val="00704B75"/>
    <w:rsid w:val="0070545A"/>
    <w:rsid w:val="0072046A"/>
    <w:rsid w:val="00722463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037F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1F09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0BCD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8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ijb9VF2Mr3Y2zImulrkA5RbRmypl69G6FJbY9KonN94=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VxAbQ2ZqFqH5Jmhpesd/4lGOo66+ob2tiD8Q6qS7Xyc=</DigestValue>
    </Reference>
  </SignedInfo>
  <SignatureValue>e5yVeKJDWMNOPIn2LEno3awz2A5oKTz39BIjYMecYOf1aq4r7068aPn4PSXWWt0XOEtGS0TWx+5e
P53g+Rko8qqJ4eCUiFsm6nazWtfnTShdHMRsGnaCxW58a8+lS97LEpxiRsUQ/ueKA4NAl1GNGBA4
nWD6yolIS3TjJfwQE5lzNn2J+jo3KiuTgBPmtL4KJkFANUSFbaCRkyCYmDdgyWOjfgfwJcWeabe6
eBQuLcOZ265Sz6EnQutNnZdAFgMHJ/I8PDKo2SUfkZUoSyf5Fd5kyd/GbGCBDjW+Y0mFcOZZ0Zve
8rKQnvHxqh2RLSPeXV7h15u9WbMkGD3ntyvj4w==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b7rzSzgS3J0YdATQCBsXLFX8dksLYIb1hEO07qE9P+8=</DigestValue>
      </Reference>
      <Reference URI="/word/document.xml?ContentType=application/vnd.openxmlformats-officedocument.wordprocessingml.document.main+xml">
        <DigestMethod Algorithm="http://www.w3.org/2001/04/xmlenc#sha256"/>
        <DigestValue>6CDAH+5ZHAqjHis4oYHN+EIDP/fPESxIH0mouleB+90=</DigestValue>
      </Reference>
      <Reference URI="/word/endnotes.xml?ContentType=application/vnd.openxmlformats-officedocument.wordprocessingml.endnotes+xml">
        <DigestMethod Algorithm="http://www.w3.org/2001/04/xmlenc#sha256"/>
        <DigestValue>FUNZbwrn9C9J8fvDbyJeYIEGhvyREMHEBrVCshlynZI=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z3XGYHJZpoSHvPXqWxaVK4d91GSidiUAIntB2fh6w/U=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U53E90gRX3Q6f32eCfC8j0HG8+olAAZGS9OYo1Rart4=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2021-11-09T10:57:55Z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2021-11-09T10:57:55Z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06B47-4E60-4002-B894-12A23593C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30</cp:revision>
  <cp:lastPrinted>2018-08-08T13:48:00Z</cp:lastPrinted>
  <dcterms:created xsi:type="dcterms:W3CDTF">2021-09-14T05:18:00Z</dcterms:created>
  <dcterms:modified xsi:type="dcterms:W3CDTF">2021-11-09T10:57:00Z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