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0E1817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A81F09">
        <w:rPr>
          <w:rFonts w:ascii="Garamond" w:hAnsi="Garamond"/>
          <w:sz w:val="24"/>
          <w:szCs w:val="24"/>
        </w:rPr>
        <w:t>55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6FF3556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81F09" w:rsidRPr="00EF616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https://zakazky.zcu.cz/contract_display_4980.html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63B320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81F09">
        <w:rPr>
          <w:rFonts w:ascii="Garamond" w:hAnsi="Garamond" w:cs="Arial"/>
          <w:sz w:val="22"/>
          <w:szCs w:val="22"/>
        </w:rPr>
        <w:t>22.11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190C7D">
        <w:rPr>
          <w:rFonts w:ascii="Garamond" w:hAnsi="Garamond" w:cs="Arial"/>
          <w:sz w:val="22"/>
          <w:szCs w:val="22"/>
        </w:rPr>
        <w:t>09:</w:t>
      </w:r>
      <w:r w:rsidR="00A81F09">
        <w:rPr>
          <w:rFonts w:ascii="Garamond" w:hAnsi="Garamond" w:cs="Arial"/>
          <w:sz w:val="22"/>
          <w:szCs w:val="22"/>
        </w:rPr>
        <w:t>0</w:t>
      </w:r>
      <w:r w:rsidR="005202D2">
        <w:rPr>
          <w:rFonts w:ascii="Garamond" w:hAnsi="Garamond" w:cs="Arial"/>
          <w:sz w:val="22"/>
          <w:szCs w:val="22"/>
        </w:rPr>
        <w:t>0</w:t>
      </w:r>
      <w:r w:rsidR="00F43109"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BD7BC" w14:textId="77777777" w:rsidR="00722463" w:rsidRDefault="00722463" w:rsidP="00795AAC">
      <w:r>
        <w:separator/>
      </w:r>
    </w:p>
  </w:endnote>
  <w:endnote w:type="continuationSeparator" w:id="0">
    <w:p w14:paraId="112F52B5" w14:textId="77777777" w:rsidR="00722463" w:rsidRDefault="0072246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54A3F" w14:textId="77777777" w:rsidR="00722463" w:rsidRDefault="00722463" w:rsidP="00795AAC">
      <w:r>
        <w:separator/>
      </w:r>
    </w:p>
  </w:footnote>
  <w:footnote w:type="continuationSeparator" w:id="0">
    <w:p w14:paraId="14DC8E18" w14:textId="77777777" w:rsidR="00722463" w:rsidRDefault="0072246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90C7D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427E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1FA6"/>
    <w:rsid w:val="002D2685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3958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821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02D2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24D3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0ECE"/>
    <w:rsid w:val="006C69C1"/>
    <w:rsid w:val="006D0C83"/>
    <w:rsid w:val="006D427F"/>
    <w:rsid w:val="006D6F86"/>
    <w:rsid w:val="006F7426"/>
    <w:rsid w:val="00704B75"/>
    <w:rsid w:val="0070545A"/>
    <w:rsid w:val="0072046A"/>
    <w:rsid w:val="00722463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16C0"/>
    <w:rsid w:val="00854B10"/>
    <w:rsid w:val="00857883"/>
    <w:rsid w:val="00867D02"/>
    <w:rsid w:val="0087037F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0401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1F09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32AC0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0BCD"/>
    <w:rsid w:val="00CB5738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8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zhIZE/ZUxZmMbY2QcL0dR9XZiLy0gpWiNfA2Ve27QMw=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B8CGZP+cEVNMYUUFZwPJSdaZqlpMxHPKs05zpsqaGkI=</DigestValue>
    </Reference>
  </SignedInfo>
  <SignatureValue>yB96LcTycNJG6KSjiHEKcqG+I5iSY3hWKx6MCHhPgVTUBlWHUFIVlvHrkQ9LbR2ZyDprDCC+BFzE
y0OGQmoItb6c4Ujke5wY9NF1fHHQt4CUFDOh5bZSXVz9e0DDuDQrDwjexEJi6u5X2Wd/cZluCVFC
j9iDp2qh2p2eVXVlIX45019ATcxRrURsdK1kYNQvbTxhebWKmXpnCjrrB8nQaYjFpPJldvhLq6wz
IeGya0XTBhTqOgXyV/9p4Zwwf4ZMIzXH4ZazgMKyByLwzDsZPy/Qa67J+8N1FmgFwBIZgxQ5aB2S
itaJHgyvIkfivcN1lssPdsgLOCtWWTdaJ186tQ==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hKD2yVzTXjy9BdTsI4qFyY6APZcxXfF6mGMGAHr2OIs=</DigestValue>
      </Reference>
      <Reference URI="/word/document.xml?ContentType=application/vnd.openxmlformats-officedocument.wordprocessingml.document.main+xml">
        <DigestMethod Algorithm="http://www.w3.org/2001/04/xmlenc#sha256"/>
        <DigestValue>6ru6sEP2PBKNxqGIiDOCXU8UVcAWdc1beZtrEaeb9dQ=</DigestValue>
      </Reference>
      <Reference URI="/word/endnotes.xml?ContentType=application/vnd.openxmlformats-officedocument.wordprocessingml.endnotes+xml">
        <DigestMethod Algorithm="http://www.w3.org/2001/04/xmlenc#sha256"/>
        <DigestValue>Ml4vPs3jIQKdBpwoOIFll0QHtamHMX9p+/WBNgNBfdc=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7NfGTOq+mihfW5Y2Ooha5m14BwQr1A7k6HBhgRJF5gI=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E7GxtkBAFXusOCXc5GvpxHDJ+nS0vgQnIYw/QLyPTQM=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2021-11-09T10:52:50Z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2021-11-09T10:52:50Z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149C5-9870-42F8-8DD6-00D2221D0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29</cp:revision>
  <cp:lastPrinted>2018-08-08T13:48:00Z</cp:lastPrinted>
  <dcterms:created xsi:type="dcterms:W3CDTF">2021-09-14T05:18:00Z</dcterms:created>
  <dcterms:modified xsi:type="dcterms:W3CDTF">2021-11-09T10:52:00Z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