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175BE7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066C3">
        <w:rPr>
          <w:rFonts w:ascii="Garamond" w:hAnsi="Garamond" w:cs="Arial"/>
          <w:b/>
          <w:bCs/>
          <w:sz w:val="28"/>
          <w:szCs w:val="28"/>
        </w:rPr>
        <w:t>18</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A65E18B"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7543AE">
        <w:rPr>
          <w:rFonts w:ascii="Garamond" w:hAnsi="Garamond" w:cs="Palatino Linotype"/>
          <w:color w:val="000000"/>
          <w:sz w:val="20"/>
          <w:szCs w:val="20"/>
        </w:rPr>
        <w:t>5</w:t>
      </w:r>
      <w:r w:rsidR="00C409BC">
        <w:rPr>
          <w:rFonts w:ascii="Garamond" w:hAnsi="Garamond" w:cs="Palatino Linotype"/>
          <w:color w:val="000000"/>
          <w:sz w:val="20"/>
          <w:szCs w:val="20"/>
        </w:rPr>
        <w:t>5</w:t>
      </w:r>
      <w:r w:rsidR="00CD19F1">
        <w:rPr>
          <w:rFonts w:ascii="Garamond" w:hAnsi="Garamond" w:cs="Palatino Linotype"/>
          <w:color w:val="000000"/>
          <w:sz w:val="20"/>
          <w:szCs w:val="20"/>
        </w:rPr>
        <w:t>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w:t>
      </w:r>
      <w:bookmarkStart w:id="0" w:name="_GoBack"/>
      <w:bookmarkEnd w:id="0"/>
      <w:r w:rsidR="00D8327B" w:rsidRPr="00D8327B">
        <w:rPr>
          <w:rFonts w:ascii="Garamond" w:hAnsi="Garamond" w:cs="Arial"/>
          <w:sz w:val="20"/>
          <w:szCs w:val="20"/>
          <w:highlight w:val="yellow"/>
        </w:rPr>
        <w:t>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C18B6" w14:textId="77777777" w:rsidR="00373A81" w:rsidRDefault="00373A81" w:rsidP="001B2927">
      <w:pPr>
        <w:spacing w:after="0" w:line="240" w:lineRule="auto"/>
      </w:pPr>
      <w:r>
        <w:separator/>
      </w:r>
    </w:p>
  </w:endnote>
  <w:endnote w:type="continuationSeparator" w:id="0">
    <w:p w14:paraId="52A3DDAB" w14:textId="77777777" w:rsidR="00373A81" w:rsidRDefault="00373A8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9830A" w14:textId="77777777" w:rsidR="00373A81" w:rsidRDefault="00373A81" w:rsidP="001B2927">
      <w:pPr>
        <w:spacing w:after="0" w:line="240" w:lineRule="auto"/>
      </w:pPr>
      <w:r>
        <w:separator/>
      </w:r>
    </w:p>
  </w:footnote>
  <w:footnote w:type="continuationSeparator" w:id="0">
    <w:p w14:paraId="3C52F4E7" w14:textId="77777777" w:rsidR="00373A81" w:rsidRDefault="00373A81"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BC89E0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7543AE">
      <w:rPr>
        <w:rFonts w:ascii="Garamond" w:hAnsi="Garamond" w:cs="Palatino Linotype"/>
        <w:color w:val="000000"/>
      </w:rPr>
      <w:t>5</w:t>
    </w:r>
    <w:r w:rsidR="00C409BC">
      <w:rPr>
        <w:rFonts w:ascii="Garamond" w:hAnsi="Garamond" w:cs="Palatino Linotype"/>
        <w:color w:val="000000"/>
      </w:rPr>
      <w:t>5</w:t>
    </w:r>
    <w:r w:rsidR="00CD19F1">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fWl4VYHNtXrQtB8BC5mMiD81YFdNRbnlfjuxxzS8N921F61CMYCdEBx1Nfsdt8JZDJ46wluBVQt+VGNsQs193g==" w:salt="BZy4dhae+bG0L62LkVau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6C3"/>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3A81"/>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19F1"/>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6137-96A8-492D-92B4-00AEC5FA5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cp:revision>
  <cp:lastPrinted>2014-05-16T09:23:00Z</cp:lastPrinted>
  <dcterms:created xsi:type="dcterms:W3CDTF">2021-10-21T06:58:00Z</dcterms:created>
  <dcterms:modified xsi:type="dcterms:W3CDTF">2021-11-03T12:56:00Z</dcterms:modified>
</cp:coreProperties>
</file>