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2C8FD0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31AFA">
        <w:rPr>
          <w:rFonts w:ascii="Garamond" w:hAnsi="Garamond" w:cs="Arial"/>
          <w:b/>
          <w:bCs/>
          <w:sz w:val="28"/>
          <w:szCs w:val="28"/>
        </w:rPr>
        <w:t>21</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DD7FEAE"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7543AE">
        <w:rPr>
          <w:rFonts w:ascii="Garamond" w:hAnsi="Garamond" w:cs="Palatino Linotype"/>
          <w:color w:val="000000"/>
          <w:sz w:val="20"/>
          <w:szCs w:val="20"/>
        </w:rPr>
        <w:t>5</w:t>
      </w:r>
      <w:r w:rsidR="00C409BC">
        <w:rPr>
          <w:rFonts w:ascii="Garamond" w:hAnsi="Garamond" w:cs="Palatino Linotype"/>
          <w:color w:val="000000"/>
          <w:sz w:val="20"/>
          <w:szCs w:val="20"/>
        </w:rPr>
        <w:t>52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w:t>
      </w:r>
      <w:bookmarkStart w:id="0" w:name="_GoBack"/>
      <w:bookmarkEnd w:id="0"/>
      <w:r w:rsidR="00D8327B" w:rsidRPr="00D8327B">
        <w:rPr>
          <w:rFonts w:ascii="Garamond" w:hAnsi="Garamond" w:cs="Arial"/>
          <w:sz w:val="20"/>
          <w:szCs w:val="20"/>
          <w:highlight w:val="yellow"/>
        </w:rPr>
        <w:t>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4D806" w14:textId="77777777" w:rsidR="000B6AFD" w:rsidRDefault="000B6AFD" w:rsidP="001B2927">
      <w:pPr>
        <w:spacing w:after="0" w:line="240" w:lineRule="auto"/>
      </w:pPr>
      <w:r>
        <w:separator/>
      </w:r>
    </w:p>
  </w:endnote>
  <w:endnote w:type="continuationSeparator" w:id="0">
    <w:p w14:paraId="0EC48D60" w14:textId="77777777" w:rsidR="000B6AFD" w:rsidRDefault="000B6AF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2A84B" w14:textId="77777777" w:rsidR="000B6AFD" w:rsidRDefault="000B6AFD" w:rsidP="001B2927">
      <w:pPr>
        <w:spacing w:after="0" w:line="240" w:lineRule="auto"/>
      </w:pPr>
      <w:r>
        <w:separator/>
      </w:r>
    </w:p>
  </w:footnote>
  <w:footnote w:type="continuationSeparator" w:id="0">
    <w:p w14:paraId="2683AA3C" w14:textId="77777777" w:rsidR="000B6AFD" w:rsidRDefault="000B6AFD"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EBCB1D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7543AE">
      <w:rPr>
        <w:rFonts w:ascii="Garamond" w:hAnsi="Garamond" w:cs="Palatino Linotype"/>
        <w:color w:val="000000"/>
      </w:rPr>
      <w:t>5</w:t>
    </w:r>
    <w:r w:rsidR="00C409BC">
      <w:rPr>
        <w:rFonts w:ascii="Garamond" w:hAnsi="Garamond" w:cs="Palatino Linotype"/>
        <w:color w:val="000000"/>
      </w:rPr>
      <w:t>52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36/2fWViSyxydfUfKENjDipB5NpMZ9jwvchKq/FC5xkFGCZyaxm+Dnt/eSY8jU82TRuaBhr4mcu5gdpZqK0/Ow==" w:salt="3TfwNqhpkL8vCOxyAwOF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421F"/>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D7482-35C0-4F05-8D2A-6B47ADB73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cp:revision>
  <cp:lastPrinted>2014-05-16T09:23:00Z</cp:lastPrinted>
  <dcterms:created xsi:type="dcterms:W3CDTF">2021-10-21T06:58:00Z</dcterms:created>
  <dcterms:modified xsi:type="dcterms:W3CDTF">2021-11-03T12:46:00Z</dcterms:modified>
</cp:coreProperties>
</file>