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70EA9B" w14:textId="14309FDB"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w:t>
      </w:r>
      <w:r w:rsidR="005C67CB">
        <w:rPr>
          <w:rFonts w:ascii="Garamond" w:hAnsi="Garamond" w:cs="Arial"/>
          <w:b/>
          <w:bCs/>
          <w:sz w:val="28"/>
          <w:szCs w:val="28"/>
        </w:rPr>
        <w:t>1</w:t>
      </w:r>
      <w:r w:rsidR="0004238C">
        <w:rPr>
          <w:rFonts w:ascii="Garamond" w:hAnsi="Garamond" w:cs="Arial"/>
          <w:b/>
          <w:bCs/>
          <w:sz w:val="28"/>
          <w:szCs w:val="28"/>
        </w:rPr>
        <w:t>6</w:t>
      </w:r>
      <w:r w:rsidR="00943A9D" w:rsidRPr="00A06014">
        <w:rPr>
          <w:rFonts w:ascii="Garamond" w:hAnsi="Garamond" w:cs="Arial"/>
          <w:b/>
          <w:bCs/>
          <w:sz w:val="28"/>
          <w:szCs w:val="28"/>
        </w:rPr>
        <w:t>-202</w:t>
      </w:r>
      <w:r w:rsidR="00AF6890" w:rsidRPr="00A06014">
        <w:rPr>
          <w:rFonts w:ascii="Garamond" w:hAnsi="Garamond" w:cs="Arial"/>
          <w:b/>
          <w:bCs/>
          <w:sz w:val="28"/>
          <w:szCs w:val="28"/>
        </w:rPr>
        <w:t>1</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6FE9F043"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21</w:t>
      </w:r>
      <w:r w:rsidR="00CF527D" w:rsidRPr="00A06014">
        <w:rPr>
          <w:rFonts w:ascii="Garamond" w:hAnsi="Garamond" w:cs="Palatino Linotype"/>
          <w:color w:val="000000"/>
          <w:sz w:val="20"/>
          <w:szCs w:val="20"/>
        </w:rPr>
        <w:t>V00000</w:t>
      </w:r>
      <w:r w:rsidR="0004238C">
        <w:rPr>
          <w:rFonts w:ascii="Garamond" w:hAnsi="Garamond" w:cs="Palatino Linotype"/>
          <w:color w:val="000000"/>
          <w:sz w:val="20"/>
          <w:szCs w:val="20"/>
        </w:rPr>
        <w:t>470</w:t>
      </w:r>
    </w:p>
    <w:p w14:paraId="2BDC2D9D" w14:textId="5A5390C7"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5BC58772"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proofErr w:type="spellStart"/>
      <w:r w:rsidR="00266140">
        <w:t>Humusoft</w:t>
      </w:r>
      <w:proofErr w:type="spellEnd"/>
      <w:r w:rsidR="00266140">
        <w:t>, spol. s r.o.</w:t>
      </w:r>
    </w:p>
    <w:p w14:paraId="5DB7000B" w14:textId="28AB9F27"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0" w:name="_Hlk62641091"/>
      <w:r w:rsidR="00266140">
        <w:t>Pobřežní 20, 186 00 Praha 8</w:t>
      </w:r>
    </w:p>
    <w:bookmarkEnd w:id="0"/>
    <w:p w14:paraId="508991E4" w14:textId="656C74F9"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266140">
        <w:t>Ing. Markem Černým, jednatelem</w:t>
      </w:r>
    </w:p>
    <w:p w14:paraId="5FAE988E" w14:textId="77777777" w:rsidR="00266140" w:rsidRDefault="00825DA9" w:rsidP="00C62270">
      <w:pPr>
        <w:spacing w:after="0" w:line="240" w:lineRule="auto"/>
        <w:ind w:left="567"/>
        <w:jc w:val="both"/>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266140">
        <w:t>40525872</w:t>
      </w:r>
      <w:r w:rsidR="00943A9D" w:rsidRPr="00BE48B3">
        <w:rPr>
          <w:rFonts w:ascii="Garamond" w:hAnsi="Garamond" w:cs="Arial"/>
          <w:sz w:val="20"/>
          <w:szCs w:val="20"/>
        </w:rPr>
        <w:tab/>
        <w:t>DIČ:</w:t>
      </w:r>
      <w:r w:rsidRPr="00BE48B3">
        <w:rPr>
          <w:rFonts w:ascii="Garamond" w:hAnsi="Garamond"/>
          <w:sz w:val="20"/>
          <w:szCs w:val="20"/>
        </w:rPr>
        <w:tab/>
      </w:r>
      <w:r w:rsidR="00266140">
        <w:t>CZ40525872</w:t>
      </w:r>
    </w:p>
    <w:p w14:paraId="54F56BA5" w14:textId="43DF72B0"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00266140">
        <w:t xml:space="preserve">u Městského soudu v Praze, </w:t>
      </w:r>
      <w:r w:rsidRPr="00BE48B3">
        <w:rPr>
          <w:rFonts w:ascii="Garamond" w:hAnsi="Garamond"/>
          <w:sz w:val="20"/>
          <w:szCs w:val="20"/>
        </w:rPr>
        <w:t>oddíl</w:t>
      </w:r>
      <w:r w:rsidR="00266140">
        <w:t xml:space="preserve"> C</w:t>
      </w:r>
      <w:r w:rsidRPr="00BE48B3">
        <w:rPr>
          <w:rFonts w:ascii="Garamond" w:hAnsi="Garamond"/>
          <w:sz w:val="20"/>
          <w:szCs w:val="20"/>
        </w:rPr>
        <w:t xml:space="preserve">, vložka </w:t>
      </w:r>
      <w:r w:rsidR="00266140">
        <w:t>22302</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69F02309" w14:textId="77777777" w:rsidR="00266140" w:rsidRDefault="00266140" w:rsidP="00C62270">
      <w:pPr>
        <w:spacing w:after="0" w:line="240" w:lineRule="auto"/>
        <w:ind w:left="567"/>
        <w:jc w:val="both"/>
      </w:pPr>
      <w:r>
        <w:t>Ing. Martina Mudrová</w:t>
      </w:r>
      <w:r w:rsidR="00887036" w:rsidRPr="00BE48B3" w:rsidDel="004C5E48">
        <w:rPr>
          <w:rFonts w:ascii="Garamond" w:hAnsi="Garamond" w:cs="Arial"/>
          <w:sz w:val="20"/>
          <w:szCs w:val="20"/>
        </w:rPr>
        <w:t>, e</w:t>
      </w:r>
      <w:r w:rsidR="00887036" w:rsidRPr="00BE48B3">
        <w:rPr>
          <w:rFonts w:ascii="Garamond" w:hAnsi="Garamond" w:cs="Arial"/>
          <w:sz w:val="20"/>
          <w:szCs w:val="20"/>
        </w:rPr>
        <w:t>-</w:t>
      </w:r>
      <w:r w:rsidR="00887036" w:rsidRPr="00BE48B3" w:rsidDel="004C5E48">
        <w:rPr>
          <w:rFonts w:ascii="Garamond" w:hAnsi="Garamond" w:cs="Arial"/>
          <w:sz w:val="20"/>
          <w:szCs w:val="20"/>
        </w:rPr>
        <w:t>mail</w:t>
      </w:r>
      <w:r>
        <w:t xml:space="preserve"> </w:t>
      </w:r>
      <w:hyperlink r:id="rId8" w:history="1">
        <w:r w:rsidRPr="00E310A2">
          <w:rPr>
            <w:rStyle w:val="Hypertextovodkaz"/>
          </w:rPr>
          <w:t>martinam@humusoft.cz</w:t>
        </w:r>
      </w:hyperlink>
      <w:r>
        <w:t xml:space="preserve">, </w:t>
      </w:r>
      <w:hyperlink r:id="rId9" w:history="1">
        <w:r w:rsidRPr="00E310A2">
          <w:rPr>
            <w:rStyle w:val="Hypertextovodkaz"/>
          </w:rPr>
          <w:t>info@humusoft.cz</w:t>
        </w:r>
      </w:hyperlink>
      <w:r>
        <w:t xml:space="preserve"> </w:t>
      </w:r>
      <w:r w:rsidR="00887036" w:rsidRPr="00BE48B3">
        <w:rPr>
          <w:rFonts w:ascii="Garamond" w:hAnsi="Garamond" w:cs="Arial"/>
          <w:sz w:val="20"/>
          <w:szCs w:val="20"/>
        </w:rPr>
        <w:t>,</w:t>
      </w:r>
    </w:p>
    <w:p w14:paraId="19107B2A" w14:textId="693EB013"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 xml:space="preserve">tel.: </w:t>
      </w:r>
      <w:r w:rsidR="00266140">
        <w:t>+420 284 011 730</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25D1CB3C"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266140">
        <w:t>9.200,- Kč, slovy devět tisíc dvě stě korun českých a nula haléřů</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214CBC3"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rektor</w:t>
            </w:r>
          </w:p>
          <w:p w14:paraId="4C3798E4" w14:textId="7E5071F6" w:rsidR="00BE48B3" w:rsidRPr="0004409C" w:rsidRDefault="00A308C5" w:rsidP="004D504E">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670861C" w:rsidR="00D85F61" w:rsidRPr="0004409C" w:rsidRDefault="00266140" w:rsidP="00D85F61">
            <w:pPr>
              <w:spacing w:after="0"/>
              <w:jc w:val="both"/>
              <w:rPr>
                <w:rFonts w:ascii="Garamond" w:hAnsi="Garamond"/>
                <w:i/>
                <w:sz w:val="20"/>
                <w:szCs w:val="20"/>
              </w:rPr>
            </w:pPr>
            <w:r>
              <w:t>HUMUSOFT, spol. s r.o.</w:t>
            </w:r>
          </w:p>
          <w:p w14:paraId="6724EA88" w14:textId="77777777" w:rsidR="00266140" w:rsidRDefault="00266140" w:rsidP="009432DD">
            <w:pPr>
              <w:spacing w:after="0"/>
              <w:jc w:val="both"/>
            </w:pPr>
            <w:r>
              <w:t>Ing. Marek Černý</w:t>
            </w:r>
          </w:p>
          <w:p w14:paraId="6301CD2E" w14:textId="4EB060CE" w:rsidR="00A308C5" w:rsidRPr="0004409C" w:rsidRDefault="00266140" w:rsidP="009432DD">
            <w:pPr>
              <w:spacing w:after="0"/>
              <w:jc w:val="both"/>
              <w:rPr>
                <w:rFonts w:ascii="Garamond" w:hAnsi="Garamond"/>
                <w:i/>
                <w:sz w:val="20"/>
                <w:szCs w:val="20"/>
              </w:rPr>
            </w:pPr>
            <w:r>
              <w:t>jednatel</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bookmarkStart w:id="1" w:name="_GoBack"/>
            <w:bookmarkEnd w:id="1"/>
            <w:permEnd w:id="1250297904"/>
          </w:p>
        </w:tc>
      </w:tr>
    </w:tbl>
    <w:p w14:paraId="0A73E9A8" w14:textId="0E4646D7"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1E9EE9B1"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055203">
        <w:rPr>
          <w:rFonts w:ascii="Garamond" w:hAnsi="Garamond"/>
          <w:sz w:val="20"/>
          <w:szCs w:val="20"/>
        </w:rPr>
        <w:t xml:space="preserve">Za tato </w:t>
      </w:r>
      <w:r w:rsidR="001C74AB">
        <w:rPr>
          <w:rFonts w:ascii="Garamond" w:hAnsi="Garamond"/>
          <w:sz w:val="20"/>
          <w:szCs w:val="20"/>
        </w:rPr>
        <w:t xml:space="preserve">právně 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 xml:space="preserve">ust. stanovující Objednateli povinnost k plnění (finančnímu i jinému), </w:t>
      </w:r>
      <w:r w:rsidR="008F4019">
        <w:rPr>
          <w:rFonts w:ascii="Garamond" w:hAnsi="Garamond"/>
          <w:sz w:val="20"/>
          <w:szCs w:val="20"/>
        </w:rPr>
        <w:t xml:space="preserve">inflační a měnové doložky, </w:t>
      </w:r>
      <w:r w:rsidR="003805A8">
        <w:rPr>
          <w:rFonts w:ascii="Garamond" w:hAnsi="Garamond"/>
          <w:sz w:val="20"/>
          <w:szCs w:val="20"/>
        </w:rPr>
        <w:t xml:space="preserve">ujednání </w:t>
      </w:r>
      <w:r w:rsidR="002A26E1">
        <w:rPr>
          <w:rFonts w:ascii="Garamond" w:hAnsi="Garamond"/>
          <w:sz w:val="20"/>
          <w:szCs w:val="20"/>
        </w:rPr>
        <w:t xml:space="preserve">rozšiřující možnosti ukončení této Smlouvy, jakékoli finanční či jiné kompenzace při ukončení této Smlouvy, </w:t>
      </w:r>
      <w:r w:rsidR="008F4019">
        <w:rPr>
          <w:rFonts w:ascii="Garamond" w:hAnsi="Garamond"/>
          <w:sz w:val="20"/>
          <w:szCs w:val="20"/>
        </w:rPr>
        <w:t>ustanovení týkající se vyšší moci apod.</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lastRenderedPageBreak/>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475A188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05880FE9"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w:t>
      </w:r>
      <w:r w:rsidR="00CF522F">
        <w:rPr>
          <w:rFonts w:ascii="Garamond" w:hAnsi="Garamond" w:cs="Arial"/>
          <w:sz w:val="20"/>
          <w:szCs w:val="20"/>
        </w:rPr>
        <w:br/>
      </w:r>
      <w:r w:rsidR="002262FE">
        <w:rPr>
          <w:rFonts w:ascii="Garamond" w:hAnsi="Garamond" w:cs="Arial"/>
          <w:sz w:val="20"/>
          <w:szCs w:val="20"/>
        </w:rPr>
        <w:t>u 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 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lastRenderedPageBreak/>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10"/>
      <w:headerReference w:type="first" r:id="rId11"/>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0E8C6E" w14:textId="77777777" w:rsidR="00A86A06" w:rsidRDefault="00A86A06" w:rsidP="001B2927">
      <w:pPr>
        <w:spacing w:after="0" w:line="240" w:lineRule="auto"/>
      </w:pPr>
      <w:r>
        <w:separator/>
      </w:r>
    </w:p>
  </w:endnote>
  <w:endnote w:type="continuationSeparator" w:id="0">
    <w:p w14:paraId="16152966" w14:textId="77777777" w:rsidR="00A86A06" w:rsidRDefault="00A86A0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970250" w14:textId="77777777" w:rsidR="00A86A06" w:rsidRDefault="00A86A06" w:rsidP="001B2927">
      <w:pPr>
        <w:spacing w:after="0" w:line="240" w:lineRule="auto"/>
      </w:pPr>
      <w:r>
        <w:separator/>
      </w:r>
    </w:p>
  </w:footnote>
  <w:footnote w:type="continuationSeparator" w:id="0">
    <w:p w14:paraId="315FE6F6" w14:textId="77777777" w:rsidR="00A86A06" w:rsidRDefault="00A86A06"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B239CF" w14:textId="2213DF51"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21</w:t>
    </w:r>
    <w:r w:rsidRPr="00EE0F12">
      <w:rPr>
        <w:rFonts w:ascii="Garamond" w:hAnsi="Garamond" w:cs="Palatino Linotype"/>
        <w:color w:val="000000"/>
      </w:rPr>
      <w:t>V00000</w:t>
    </w:r>
    <w:r w:rsidR="0004238C">
      <w:rPr>
        <w:rFonts w:ascii="Garamond" w:hAnsi="Garamond" w:cs="Palatino Linotype"/>
        <w:color w:val="000000"/>
      </w:rPr>
      <w:t>470</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Formatting/>
  <w:documentProtection w:edit="readOnly" w:formatting="1" w:enforcement="1" w:cryptProviderType="rsaAES" w:cryptAlgorithmClass="hash" w:cryptAlgorithmType="typeAny" w:cryptAlgorithmSid="14" w:cryptSpinCount="100000" w:hash="fMiK1yZyvLgEAR4jgiv4lZNviVmjc1V15MIBApyQrID0bHySh8xU9t/shbtoK6ok3lLIR+Fvp8dBkVzk55ooNA==" w:salt="SWDTcIQ/Ftq/K+n/Dl72Cg=="/>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2736"/>
    <w:rsid w:val="000034C1"/>
    <w:rsid w:val="00006ED9"/>
    <w:rsid w:val="0001093F"/>
    <w:rsid w:val="000129DB"/>
    <w:rsid w:val="00013437"/>
    <w:rsid w:val="00013B7A"/>
    <w:rsid w:val="000149CE"/>
    <w:rsid w:val="00015BDB"/>
    <w:rsid w:val="0001695A"/>
    <w:rsid w:val="00020D54"/>
    <w:rsid w:val="00020F55"/>
    <w:rsid w:val="000238C1"/>
    <w:rsid w:val="000239A4"/>
    <w:rsid w:val="00025293"/>
    <w:rsid w:val="0002540C"/>
    <w:rsid w:val="000260A2"/>
    <w:rsid w:val="00027980"/>
    <w:rsid w:val="00031BDC"/>
    <w:rsid w:val="00033649"/>
    <w:rsid w:val="00034B1C"/>
    <w:rsid w:val="000355AF"/>
    <w:rsid w:val="00035CE1"/>
    <w:rsid w:val="00037A57"/>
    <w:rsid w:val="00041E4A"/>
    <w:rsid w:val="0004238C"/>
    <w:rsid w:val="0004409C"/>
    <w:rsid w:val="000450AA"/>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7114"/>
    <w:rsid w:val="00080CE5"/>
    <w:rsid w:val="00080F29"/>
    <w:rsid w:val="000830CE"/>
    <w:rsid w:val="00083685"/>
    <w:rsid w:val="000856CA"/>
    <w:rsid w:val="00090D16"/>
    <w:rsid w:val="00094FA0"/>
    <w:rsid w:val="00095341"/>
    <w:rsid w:val="000A4D1B"/>
    <w:rsid w:val="000B0E05"/>
    <w:rsid w:val="000B35C3"/>
    <w:rsid w:val="000C0527"/>
    <w:rsid w:val="000C0BB1"/>
    <w:rsid w:val="000C1F87"/>
    <w:rsid w:val="000C2646"/>
    <w:rsid w:val="000C55A1"/>
    <w:rsid w:val="000D6022"/>
    <w:rsid w:val="000E19BD"/>
    <w:rsid w:val="000E4372"/>
    <w:rsid w:val="000E4A81"/>
    <w:rsid w:val="000F0A0F"/>
    <w:rsid w:val="000F227F"/>
    <w:rsid w:val="00105405"/>
    <w:rsid w:val="001067EC"/>
    <w:rsid w:val="00107DEC"/>
    <w:rsid w:val="00110ADA"/>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27E2"/>
    <w:rsid w:val="001532C7"/>
    <w:rsid w:val="00160102"/>
    <w:rsid w:val="001601E2"/>
    <w:rsid w:val="00161399"/>
    <w:rsid w:val="0016269D"/>
    <w:rsid w:val="00163F5D"/>
    <w:rsid w:val="00167825"/>
    <w:rsid w:val="0017082B"/>
    <w:rsid w:val="00170DBF"/>
    <w:rsid w:val="00173663"/>
    <w:rsid w:val="00173BB8"/>
    <w:rsid w:val="00174E91"/>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927"/>
    <w:rsid w:val="001B4545"/>
    <w:rsid w:val="001B4AA2"/>
    <w:rsid w:val="001B5139"/>
    <w:rsid w:val="001B5DDA"/>
    <w:rsid w:val="001C74AB"/>
    <w:rsid w:val="001D04D5"/>
    <w:rsid w:val="001D0554"/>
    <w:rsid w:val="001D332B"/>
    <w:rsid w:val="001D4A04"/>
    <w:rsid w:val="001D7627"/>
    <w:rsid w:val="001D771A"/>
    <w:rsid w:val="001D7AB3"/>
    <w:rsid w:val="001E39C4"/>
    <w:rsid w:val="001E4253"/>
    <w:rsid w:val="001F0B7D"/>
    <w:rsid w:val="001F16FE"/>
    <w:rsid w:val="001F494C"/>
    <w:rsid w:val="001F6091"/>
    <w:rsid w:val="001F6C82"/>
    <w:rsid w:val="00204A66"/>
    <w:rsid w:val="00207400"/>
    <w:rsid w:val="00211EC0"/>
    <w:rsid w:val="002122C7"/>
    <w:rsid w:val="00217AEA"/>
    <w:rsid w:val="002262FE"/>
    <w:rsid w:val="00226625"/>
    <w:rsid w:val="00227175"/>
    <w:rsid w:val="00232D92"/>
    <w:rsid w:val="002368D8"/>
    <w:rsid w:val="002373EB"/>
    <w:rsid w:val="00240ED8"/>
    <w:rsid w:val="00243643"/>
    <w:rsid w:val="00245450"/>
    <w:rsid w:val="00247D2B"/>
    <w:rsid w:val="0025174B"/>
    <w:rsid w:val="002535DF"/>
    <w:rsid w:val="0025607D"/>
    <w:rsid w:val="00261F93"/>
    <w:rsid w:val="00264A4A"/>
    <w:rsid w:val="00266140"/>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5F2B"/>
    <w:rsid w:val="002B78E6"/>
    <w:rsid w:val="002C2075"/>
    <w:rsid w:val="002C24D6"/>
    <w:rsid w:val="002C2D21"/>
    <w:rsid w:val="002D06C0"/>
    <w:rsid w:val="002D31DC"/>
    <w:rsid w:val="002D5736"/>
    <w:rsid w:val="002D57EA"/>
    <w:rsid w:val="002D72D4"/>
    <w:rsid w:val="002D77D7"/>
    <w:rsid w:val="002D7DFA"/>
    <w:rsid w:val="002E094C"/>
    <w:rsid w:val="002E13DF"/>
    <w:rsid w:val="002E2D8A"/>
    <w:rsid w:val="002E4F27"/>
    <w:rsid w:val="002E599B"/>
    <w:rsid w:val="002E6B59"/>
    <w:rsid w:val="002F0553"/>
    <w:rsid w:val="002F1A78"/>
    <w:rsid w:val="002F3AB3"/>
    <w:rsid w:val="002F47CC"/>
    <w:rsid w:val="002F6E5A"/>
    <w:rsid w:val="002F7810"/>
    <w:rsid w:val="003015A5"/>
    <w:rsid w:val="00302C4E"/>
    <w:rsid w:val="0030583E"/>
    <w:rsid w:val="00310CD0"/>
    <w:rsid w:val="00311356"/>
    <w:rsid w:val="00311A6E"/>
    <w:rsid w:val="00314DD7"/>
    <w:rsid w:val="003165CE"/>
    <w:rsid w:val="00316E01"/>
    <w:rsid w:val="003178AC"/>
    <w:rsid w:val="00323669"/>
    <w:rsid w:val="00323D93"/>
    <w:rsid w:val="00327019"/>
    <w:rsid w:val="003272FF"/>
    <w:rsid w:val="003318BC"/>
    <w:rsid w:val="00331DD6"/>
    <w:rsid w:val="0033336E"/>
    <w:rsid w:val="003349C2"/>
    <w:rsid w:val="0033732B"/>
    <w:rsid w:val="0034072A"/>
    <w:rsid w:val="00344E38"/>
    <w:rsid w:val="0034599B"/>
    <w:rsid w:val="003468AA"/>
    <w:rsid w:val="003516F3"/>
    <w:rsid w:val="00352A93"/>
    <w:rsid w:val="0035467B"/>
    <w:rsid w:val="003563BB"/>
    <w:rsid w:val="0035688E"/>
    <w:rsid w:val="003572D5"/>
    <w:rsid w:val="00361E69"/>
    <w:rsid w:val="00362A74"/>
    <w:rsid w:val="00362F51"/>
    <w:rsid w:val="00363955"/>
    <w:rsid w:val="00364405"/>
    <w:rsid w:val="00365F75"/>
    <w:rsid w:val="00372A9D"/>
    <w:rsid w:val="00375B53"/>
    <w:rsid w:val="003805A8"/>
    <w:rsid w:val="003819B2"/>
    <w:rsid w:val="00381A0C"/>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C054C"/>
    <w:rsid w:val="003C3A42"/>
    <w:rsid w:val="003C77CF"/>
    <w:rsid w:val="003C7A4B"/>
    <w:rsid w:val="003D021C"/>
    <w:rsid w:val="003D1D9B"/>
    <w:rsid w:val="003D1EE4"/>
    <w:rsid w:val="003D29AA"/>
    <w:rsid w:val="003D3B0F"/>
    <w:rsid w:val="003D40C7"/>
    <w:rsid w:val="003E2A13"/>
    <w:rsid w:val="003E357D"/>
    <w:rsid w:val="003E6068"/>
    <w:rsid w:val="003F0E4E"/>
    <w:rsid w:val="003F1821"/>
    <w:rsid w:val="003F2444"/>
    <w:rsid w:val="003F2572"/>
    <w:rsid w:val="003F29B1"/>
    <w:rsid w:val="003F5E83"/>
    <w:rsid w:val="003F66D7"/>
    <w:rsid w:val="00403665"/>
    <w:rsid w:val="00403767"/>
    <w:rsid w:val="00403F29"/>
    <w:rsid w:val="00405570"/>
    <w:rsid w:val="00405582"/>
    <w:rsid w:val="00410223"/>
    <w:rsid w:val="0041084F"/>
    <w:rsid w:val="004125A1"/>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907"/>
    <w:rsid w:val="00460E6B"/>
    <w:rsid w:val="00464DDB"/>
    <w:rsid w:val="0046673F"/>
    <w:rsid w:val="00474E47"/>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A6B9A"/>
    <w:rsid w:val="004A6ED9"/>
    <w:rsid w:val="004A7952"/>
    <w:rsid w:val="004B1F74"/>
    <w:rsid w:val="004B31EE"/>
    <w:rsid w:val="004B35A2"/>
    <w:rsid w:val="004B5334"/>
    <w:rsid w:val="004B60FA"/>
    <w:rsid w:val="004B7C75"/>
    <w:rsid w:val="004C17FE"/>
    <w:rsid w:val="004C2012"/>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1972"/>
    <w:rsid w:val="00502978"/>
    <w:rsid w:val="00503DA2"/>
    <w:rsid w:val="00506130"/>
    <w:rsid w:val="00510044"/>
    <w:rsid w:val="00511E3F"/>
    <w:rsid w:val="00517269"/>
    <w:rsid w:val="005200E0"/>
    <w:rsid w:val="005220CD"/>
    <w:rsid w:val="0052282C"/>
    <w:rsid w:val="00525DDA"/>
    <w:rsid w:val="00526C56"/>
    <w:rsid w:val="0053271E"/>
    <w:rsid w:val="005355DC"/>
    <w:rsid w:val="00536C71"/>
    <w:rsid w:val="00536ED0"/>
    <w:rsid w:val="0053731D"/>
    <w:rsid w:val="00537993"/>
    <w:rsid w:val="00540FF0"/>
    <w:rsid w:val="00542E1F"/>
    <w:rsid w:val="00542F76"/>
    <w:rsid w:val="00543900"/>
    <w:rsid w:val="0054483C"/>
    <w:rsid w:val="00552117"/>
    <w:rsid w:val="00553425"/>
    <w:rsid w:val="00553DB4"/>
    <w:rsid w:val="00563D77"/>
    <w:rsid w:val="00565B1F"/>
    <w:rsid w:val="00566AF0"/>
    <w:rsid w:val="00567594"/>
    <w:rsid w:val="0057256E"/>
    <w:rsid w:val="00572987"/>
    <w:rsid w:val="00575DB3"/>
    <w:rsid w:val="00582B85"/>
    <w:rsid w:val="00586476"/>
    <w:rsid w:val="00590F6F"/>
    <w:rsid w:val="00591834"/>
    <w:rsid w:val="00593858"/>
    <w:rsid w:val="00596A44"/>
    <w:rsid w:val="005A01BC"/>
    <w:rsid w:val="005B07EE"/>
    <w:rsid w:val="005B1934"/>
    <w:rsid w:val="005B2334"/>
    <w:rsid w:val="005C063E"/>
    <w:rsid w:val="005C2235"/>
    <w:rsid w:val="005C2BB7"/>
    <w:rsid w:val="005C31F2"/>
    <w:rsid w:val="005C37FA"/>
    <w:rsid w:val="005C5317"/>
    <w:rsid w:val="005C6643"/>
    <w:rsid w:val="005C67CB"/>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38B"/>
    <w:rsid w:val="005F7EA1"/>
    <w:rsid w:val="00600E29"/>
    <w:rsid w:val="00601D75"/>
    <w:rsid w:val="00601ED0"/>
    <w:rsid w:val="006029F3"/>
    <w:rsid w:val="00602EF1"/>
    <w:rsid w:val="00603C00"/>
    <w:rsid w:val="00610185"/>
    <w:rsid w:val="006115EF"/>
    <w:rsid w:val="00614D08"/>
    <w:rsid w:val="00615DA6"/>
    <w:rsid w:val="00620577"/>
    <w:rsid w:val="0062122C"/>
    <w:rsid w:val="00622BF9"/>
    <w:rsid w:val="00622E7F"/>
    <w:rsid w:val="00622F04"/>
    <w:rsid w:val="0062355C"/>
    <w:rsid w:val="0062683A"/>
    <w:rsid w:val="00627F55"/>
    <w:rsid w:val="006305D7"/>
    <w:rsid w:val="0063170D"/>
    <w:rsid w:val="006324E7"/>
    <w:rsid w:val="00633421"/>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63C7"/>
    <w:rsid w:val="006865AA"/>
    <w:rsid w:val="006865F3"/>
    <w:rsid w:val="0069310B"/>
    <w:rsid w:val="00694DA2"/>
    <w:rsid w:val="00697D87"/>
    <w:rsid w:val="006A223B"/>
    <w:rsid w:val="006A24EA"/>
    <w:rsid w:val="006A42E5"/>
    <w:rsid w:val="006A6AA7"/>
    <w:rsid w:val="006A7052"/>
    <w:rsid w:val="006A71E3"/>
    <w:rsid w:val="006A79CC"/>
    <w:rsid w:val="006B06D7"/>
    <w:rsid w:val="006C0E1B"/>
    <w:rsid w:val="006C172C"/>
    <w:rsid w:val="006C1B97"/>
    <w:rsid w:val="006C43B2"/>
    <w:rsid w:val="006C589B"/>
    <w:rsid w:val="006C5C57"/>
    <w:rsid w:val="006D4D27"/>
    <w:rsid w:val="006D55C5"/>
    <w:rsid w:val="006D654A"/>
    <w:rsid w:val="006D75ED"/>
    <w:rsid w:val="006E1112"/>
    <w:rsid w:val="006E485E"/>
    <w:rsid w:val="006E4E8A"/>
    <w:rsid w:val="006E5795"/>
    <w:rsid w:val="006E6EFF"/>
    <w:rsid w:val="006F2B8C"/>
    <w:rsid w:val="006F2F17"/>
    <w:rsid w:val="00700333"/>
    <w:rsid w:val="007031C8"/>
    <w:rsid w:val="00703513"/>
    <w:rsid w:val="00706928"/>
    <w:rsid w:val="0071297C"/>
    <w:rsid w:val="00720235"/>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54A8"/>
    <w:rsid w:val="00756501"/>
    <w:rsid w:val="007568CC"/>
    <w:rsid w:val="00756DB9"/>
    <w:rsid w:val="0075764E"/>
    <w:rsid w:val="0075784E"/>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2D31"/>
    <w:rsid w:val="007B445B"/>
    <w:rsid w:val="007C4BF5"/>
    <w:rsid w:val="007D06FD"/>
    <w:rsid w:val="007D3DC5"/>
    <w:rsid w:val="007D5284"/>
    <w:rsid w:val="007D5AE1"/>
    <w:rsid w:val="007D6A12"/>
    <w:rsid w:val="007D71FA"/>
    <w:rsid w:val="007D7F54"/>
    <w:rsid w:val="007E4653"/>
    <w:rsid w:val="007E5246"/>
    <w:rsid w:val="007E6677"/>
    <w:rsid w:val="007E6AC1"/>
    <w:rsid w:val="007E6F6B"/>
    <w:rsid w:val="007E70A2"/>
    <w:rsid w:val="007F0A2F"/>
    <w:rsid w:val="007F362F"/>
    <w:rsid w:val="007F624B"/>
    <w:rsid w:val="007F7518"/>
    <w:rsid w:val="00801C01"/>
    <w:rsid w:val="00802508"/>
    <w:rsid w:val="008026F0"/>
    <w:rsid w:val="00810504"/>
    <w:rsid w:val="00812620"/>
    <w:rsid w:val="008173EC"/>
    <w:rsid w:val="00820570"/>
    <w:rsid w:val="008224B7"/>
    <w:rsid w:val="00823FD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664"/>
    <w:rsid w:val="00872C38"/>
    <w:rsid w:val="00872E93"/>
    <w:rsid w:val="008736A3"/>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BE7"/>
    <w:rsid w:val="00915DE0"/>
    <w:rsid w:val="00916ADD"/>
    <w:rsid w:val="009173F0"/>
    <w:rsid w:val="0092077B"/>
    <w:rsid w:val="0092265B"/>
    <w:rsid w:val="009234E4"/>
    <w:rsid w:val="00924F09"/>
    <w:rsid w:val="00924F33"/>
    <w:rsid w:val="009275BF"/>
    <w:rsid w:val="00927C11"/>
    <w:rsid w:val="00930F30"/>
    <w:rsid w:val="00932178"/>
    <w:rsid w:val="009324ED"/>
    <w:rsid w:val="009364EF"/>
    <w:rsid w:val="0093751C"/>
    <w:rsid w:val="00940C16"/>
    <w:rsid w:val="00943A9D"/>
    <w:rsid w:val="00943D6D"/>
    <w:rsid w:val="00944FDC"/>
    <w:rsid w:val="00945441"/>
    <w:rsid w:val="0094595D"/>
    <w:rsid w:val="009465E6"/>
    <w:rsid w:val="00947438"/>
    <w:rsid w:val="00953D31"/>
    <w:rsid w:val="009569D8"/>
    <w:rsid w:val="009640B5"/>
    <w:rsid w:val="00964569"/>
    <w:rsid w:val="00964DE3"/>
    <w:rsid w:val="0096536E"/>
    <w:rsid w:val="009671B5"/>
    <w:rsid w:val="00967F56"/>
    <w:rsid w:val="009700E4"/>
    <w:rsid w:val="0097215A"/>
    <w:rsid w:val="00972AB4"/>
    <w:rsid w:val="009736B1"/>
    <w:rsid w:val="00973CCB"/>
    <w:rsid w:val="00977237"/>
    <w:rsid w:val="0098150E"/>
    <w:rsid w:val="009879B7"/>
    <w:rsid w:val="00987C2E"/>
    <w:rsid w:val="00987D57"/>
    <w:rsid w:val="00991A2F"/>
    <w:rsid w:val="00992A0A"/>
    <w:rsid w:val="00993E66"/>
    <w:rsid w:val="00994F45"/>
    <w:rsid w:val="00996FA2"/>
    <w:rsid w:val="009A1F14"/>
    <w:rsid w:val="009A2256"/>
    <w:rsid w:val="009A32CC"/>
    <w:rsid w:val="009A33A4"/>
    <w:rsid w:val="009A4B48"/>
    <w:rsid w:val="009C0FB4"/>
    <w:rsid w:val="009C1586"/>
    <w:rsid w:val="009C51BB"/>
    <w:rsid w:val="009C71BC"/>
    <w:rsid w:val="009D1A2B"/>
    <w:rsid w:val="009D3D5F"/>
    <w:rsid w:val="009D5AE1"/>
    <w:rsid w:val="009D779E"/>
    <w:rsid w:val="009E164C"/>
    <w:rsid w:val="009E2066"/>
    <w:rsid w:val="009E34FE"/>
    <w:rsid w:val="009E4B4C"/>
    <w:rsid w:val="009E5412"/>
    <w:rsid w:val="009E5F4D"/>
    <w:rsid w:val="009E79A3"/>
    <w:rsid w:val="009F54C5"/>
    <w:rsid w:val="009F5673"/>
    <w:rsid w:val="00A0098A"/>
    <w:rsid w:val="00A0110B"/>
    <w:rsid w:val="00A01368"/>
    <w:rsid w:val="00A05182"/>
    <w:rsid w:val="00A06014"/>
    <w:rsid w:val="00A06498"/>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77E4"/>
    <w:rsid w:val="00A439B4"/>
    <w:rsid w:val="00A43DA7"/>
    <w:rsid w:val="00A43F84"/>
    <w:rsid w:val="00A50AA2"/>
    <w:rsid w:val="00A50C6E"/>
    <w:rsid w:val="00A51161"/>
    <w:rsid w:val="00A54704"/>
    <w:rsid w:val="00A55117"/>
    <w:rsid w:val="00A56EAD"/>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6A06"/>
    <w:rsid w:val="00A87351"/>
    <w:rsid w:val="00A90D02"/>
    <w:rsid w:val="00A91472"/>
    <w:rsid w:val="00A91F7A"/>
    <w:rsid w:val="00A9231F"/>
    <w:rsid w:val="00A93B7A"/>
    <w:rsid w:val="00AA0E57"/>
    <w:rsid w:val="00AA10BF"/>
    <w:rsid w:val="00AA1B95"/>
    <w:rsid w:val="00AA2957"/>
    <w:rsid w:val="00AA42D3"/>
    <w:rsid w:val="00AA5781"/>
    <w:rsid w:val="00AB16EB"/>
    <w:rsid w:val="00AB64B9"/>
    <w:rsid w:val="00AB691E"/>
    <w:rsid w:val="00AC3C76"/>
    <w:rsid w:val="00AC4ADF"/>
    <w:rsid w:val="00AC6422"/>
    <w:rsid w:val="00AC73FF"/>
    <w:rsid w:val="00AD1158"/>
    <w:rsid w:val="00AD2A6D"/>
    <w:rsid w:val="00AD5927"/>
    <w:rsid w:val="00AD60AE"/>
    <w:rsid w:val="00AD7927"/>
    <w:rsid w:val="00AE1208"/>
    <w:rsid w:val="00AE3C7D"/>
    <w:rsid w:val="00AE5E63"/>
    <w:rsid w:val="00AE5F6C"/>
    <w:rsid w:val="00AF0893"/>
    <w:rsid w:val="00AF481B"/>
    <w:rsid w:val="00AF6890"/>
    <w:rsid w:val="00B03A22"/>
    <w:rsid w:val="00B10F19"/>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4BEF"/>
    <w:rsid w:val="00B4751B"/>
    <w:rsid w:val="00B47BD0"/>
    <w:rsid w:val="00B510C7"/>
    <w:rsid w:val="00B51259"/>
    <w:rsid w:val="00B51726"/>
    <w:rsid w:val="00B51937"/>
    <w:rsid w:val="00B52434"/>
    <w:rsid w:val="00B5788F"/>
    <w:rsid w:val="00B57923"/>
    <w:rsid w:val="00B57B92"/>
    <w:rsid w:val="00B6592B"/>
    <w:rsid w:val="00B666B3"/>
    <w:rsid w:val="00B67B4D"/>
    <w:rsid w:val="00B67D69"/>
    <w:rsid w:val="00B7093C"/>
    <w:rsid w:val="00B74CF6"/>
    <w:rsid w:val="00B849F5"/>
    <w:rsid w:val="00B85AA9"/>
    <w:rsid w:val="00B879CB"/>
    <w:rsid w:val="00B9381E"/>
    <w:rsid w:val="00B95377"/>
    <w:rsid w:val="00B958B8"/>
    <w:rsid w:val="00B96FD9"/>
    <w:rsid w:val="00BA0E31"/>
    <w:rsid w:val="00BA30FE"/>
    <w:rsid w:val="00BA7258"/>
    <w:rsid w:val="00BB12A4"/>
    <w:rsid w:val="00BB2278"/>
    <w:rsid w:val="00BB2465"/>
    <w:rsid w:val="00BB3536"/>
    <w:rsid w:val="00BB35BE"/>
    <w:rsid w:val="00BB6476"/>
    <w:rsid w:val="00BC162E"/>
    <w:rsid w:val="00BC35EA"/>
    <w:rsid w:val="00BC4FA9"/>
    <w:rsid w:val="00BC798A"/>
    <w:rsid w:val="00BD1D4C"/>
    <w:rsid w:val="00BD4A6C"/>
    <w:rsid w:val="00BD50CD"/>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D5D"/>
    <w:rsid w:val="00C01558"/>
    <w:rsid w:val="00C01F95"/>
    <w:rsid w:val="00C03409"/>
    <w:rsid w:val="00C041BB"/>
    <w:rsid w:val="00C04725"/>
    <w:rsid w:val="00C047EA"/>
    <w:rsid w:val="00C05A7E"/>
    <w:rsid w:val="00C06BB1"/>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7BF6"/>
    <w:rsid w:val="00C30D15"/>
    <w:rsid w:val="00C31DA7"/>
    <w:rsid w:val="00C327F8"/>
    <w:rsid w:val="00C439F1"/>
    <w:rsid w:val="00C43D2F"/>
    <w:rsid w:val="00C44BE4"/>
    <w:rsid w:val="00C47B43"/>
    <w:rsid w:val="00C553D6"/>
    <w:rsid w:val="00C62270"/>
    <w:rsid w:val="00C66B88"/>
    <w:rsid w:val="00C7346B"/>
    <w:rsid w:val="00C761E6"/>
    <w:rsid w:val="00C765F1"/>
    <w:rsid w:val="00C82A12"/>
    <w:rsid w:val="00C85BFD"/>
    <w:rsid w:val="00C85F6A"/>
    <w:rsid w:val="00C874EB"/>
    <w:rsid w:val="00C93E7E"/>
    <w:rsid w:val="00C95036"/>
    <w:rsid w:val="00C968A3"/>
    <w:rsid w:val="00C97BC1"/>
    <w:rsid w:val="00CA4A7C"/>
    <w:rsid w:val="00CA4D26"/>
    <w:rsid w:val="00CA5BED"/>
    <w:rsid w:val="00CB33D1"/>
    <w:rsid w:val="00CB7C83"/>
    <w:rsid w:val="00CC1A78"/>
    <w:rsid w:val="00CC2CA1"/>
    <w:rsid w:val="00CC4585"/>
    <w:rsid w:val="00CD389E"/>
    <w:rsid w:val="00CD405B"/>
    <w:rsid w:val="00CD4F37"/>
    <w:rsid w:val="00CD53ED"/>
    <w:rsid w:val="00CD74C5"/>
    <w:rsid w:val="00CE5EE0"/>
    <w:rsid w:val="00CF08CD"/>
    <w:rsid w:val="00CF10C5"/>
    <w:rsid w:val="00CF1E34"/>
    <w:rsid w:val="00CF346E"/>
    <w:rsid w:val="00CF3796"/>
    <w:rsid w:val="00CF3D4B"/>
    <w:rsid w:val="00CF522F"/>
    <w:rsid w:val="00CF527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2736"/>
    <w:rsid w:val="00D33B38"/>
    <w:rsid w:val="00D44A3A"/>
    <w:rsid w:val="00D462CF"/>
    <w:rsid w:val="00D50DDB"/>
    <w:rsid w:val="00D510CB"/>
    <w:rsid w:val="00D5205E"/>
    <w:rsid w:val="00D527D2"/>
    <w:rsid w:val="00D53E83"/>
    <w:rsid w:val="00D55E3D"/>
    <w:rsid w:val="00D5664B"/>
    <w:rsid w:val="00D60951"/>
    <w:rsid w:val="00D61296"/>
    <w:rsid w:val="00D6146F"/>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5"/>
    <w:rsid w:val="00D9729E"/>
    <w:rsid w:val="00DA2FBF"/>
    <w:rsid w:val="00DA3CAA"/>
    <w:rsid w:val="00DA45C6"/>
    <w:rsid w:val="00DA4607"/>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22D8"/>
    <w:rsid w:val="00DD325C"/>
    <w:rsid w:val="00DD33EE"/>
    <w:rsid w:val="00DD377E"/>
    <w:rsid w:val="00DD3C8A"/>
    <w:rsid w:val="00DD4DA4"/>
    <w:rsid w:val="00DD5410"/>
    <w:rsid w:val="00DD6056"/>
    <w:rsid w:val="00DD7F84"/>
    <w:rsid w:val="00DE1978"/>
    <w:rsid w:val="00DE566B"/>
    <w:rsid w:val="00DE5C37"/>
    <w:rsid w:val="00DE6262"/>
    <w:rsid w:val="00DE7935"/>
    <w:rsid w:val="00DF109D"/>
    <w:rsid w:val="00DF4166"/>
    <w:rsid w:val="00DF444C"/>
    <w:rsid w:val="00DF506B"/>
    <w:rsid w:val="00DF63F1"/>
    <w:rsid w:val="00E002D2"/>
    <w:rsid w:val="00E02CAF"/>
    <w:rsid w:val="00E049F0"/>
    <w:rsid w:val="00E05D95"/>
    <w:rsid w:val="00E0698A"/>
    <w:rsid w:val="00E12138"/>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2D6A"/>
    <w:rsid w:val="00E72E4F"/>
    <w:rsid w:val="00E74926"/>
    <w:rsid w:val="00E76FB0"/>
    <w:rsid w:val="00E77729"/>
    <w:rsid w:val="00E80B7F"/>
    <w:rsid w:val="00E80CAC"/>
    <w:rsid w:val="00E826A6"/>
    <w:rsid w:val="00E845E7"/>
    <w:rsid w:val="00E84F24"/>
    <w:rsid w:val="00E90715"/>
    <w:rsid w:val="00E932EB"/>
    <w:rsid w:val="00E9609D"/>
    <w:rsid w:val="00E9661C"/>
    <w:rsid w:val="00E9689A"/>
    <w:rsid w:val="00EA1DE8"/>
    <w:rsid w:val="00EA2F2C"/>
    <w:rsid w:val="00EB23B2"/>
    <w:rsid w:val="00EB3DD6"/>
    <w:rsid w:val="00EB3F9B"/>
    <w:rsid w:val="00EB5A85"/>
    <w:rsid w:val="00EB5EFA"/>
    <w:rsid w:val="00EB6B48"/>
    <w:rsid w:val="00EC128C"/>
    <w:rsid w:val="00EC1DA5"/>
    <w:rsid w:val="00EC5C32"/>
    <w:rsid w:val="00ED367B"/>
    <w:rsid w:val="00EE0F12"/>
    <w:rsid w:val="00EE1F49"/>
    <w:rsid w:val="00EE278D"/>
    <w:rsid w:val="00EE5484"/>
    <w:rsid w:val="00EF0BBB"/>
    <w:rsid w:val="00EF32F3"/>
    <w:rsid w:val="00EF350A"/>
    <w:rsid w:val="00EF49C3"/>
    <w:rsid w:val="00EF4DBC"/>
    <w:rsid w:val="00EF560D"/>
    <w:rsid w:val="00EF719F"/>
    <w:rsid w:val="00EF78D6"/>
    <w:rsid w:val="00EF7951"/>
    <w:rsid w:val="00F03F4E"/>
    <w:rsid w:val="00F109BF"/>
    <w:rsid w:val="00F118B9"/>
    <w:rsid w:val="00F16728"/>
    <w:rsid w:val="00F23540"/>
    <w:rsid w:val="00F244DD"/>
    <w:rsid w:val="00F25407"/>
    <w:rsid w:val="00F32484"/>
    <w:rsid w:val="00F326AD"/>
    <w:rsid w:val="00F335A1"/>
    <w:rsid w:val="00F33630"/>
    <w:rsid w:val="00F3605B"/>
    <w:rsid w:val="00F36A1D"/>
    <w:rsid w:val="00F41D3F"/>
    <w:rsid w:val="00F42124"/>
    <w:rsid w:val="00F459DF"/>
    <w:rsid w:val="00F4647C"/>
    <w:rsid w:val="00F4680A"/>
    <w:rsid w:val="00F47C66"/>
    <w:rsid w:val="00F52E72"/>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D697C"/>
    <w:rsid w:val="00FE3EAC"/>
    <w:rsid w:val="00FE4DB6"/>
    <w:rsid w:val="00FE4E62"/>
    <w:rsid w:val="00FE621D"/>
    <w:rsid w:val="00FF019A"/>
    <w:rsid w:val="00FF07F9"/>
    <w:rsid w:val="00FF3AB1"/>
    <w:rsid w:val="00FF6D3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tinam@humusoft.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fo@humusoft.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gRTfuPMS23pq+sbp7HSygzWW6kASlR4UFiuNgC9Guw4=</DigestValue>
    </Reference>
    <Reference Type="http://www.w3.org/2000/09/xmldsig#Object" URI="#idOfficeObject">
      <DigestMethod Algorithm="http://www.w3.org/2001/04/xmlenc#sha256"/>
      <DigestValue>7YZP2KJnlrhlr9KcG9z6V76/mMXKM7hiyMNSDHZfdkE=</DigestValue>
    </Reference>
    <Reference Type="http://uri.etsi.org/01903#SignedProperties" URI="#idSignedProperties">
      <Transforms>
        <Transform Algorithm="http://www.w3.org/TR/2001/REC-xml-c14n-20010315"/>
      </Transforms>
      <DigestMethod Algorithm="http://www.w3.org/2001/04/xmlenc#sha256"/>
      <DigestValue>y4MEfWJ/V/JjUtNkGmUXuXgrjhe6NymzdCFRi11STRU=</DigestValue>
    </Reference>
  </SignedInfo>
  <SignatureValue>iEnwyzZwa7E8RW/fcTLqJgUHTgB+NTHjWc7LdQ5jAT3Toc9M0X7P985kmc1beB3tOvsmseEBmud6
VUGBI0rDXsdDYVJWYNLUSkBqJCS3h/1mptlZOTsSt1tAgYgnA/PMG7ci5uQbHIfbSZTFSgSlAvbF
nt/NCDzo5RzDguYnX39RU9OvMC2rgfLox3I+fiRKo/GBnS3DdEL+WFOUcaYzzF3vs2Y8+mnsin4e
/loeOHUXzMnMfQqlEPTpMrNoLQy+34R8b2DZ1ge/7e225y+J0UEQDP41UEG5YYo8ytJvMX/T6FCa
3GXVipnFBqwJd9ubwKH+bKrVSyfD+4O0l/xLiA==</SignatureValue>
  <KeyInfo>
    <X509Data>
      <X509Certificate>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Transform>
          <Transform Algorithm="http://www.w3.org/TR/2001/REC-xml-c14n-20010315"/>
        </Transforms>
        <DigestMethod Algorithm="http://www.w3.org/2001/04/xmlenc#sha256"/>
        <DigestValue>nDOMQXh36jBD91PAeOfLnwAXVw4Wyv/sj2mzI7+aR8w=</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GgvSSwZcxLdLZyhIz92F8jmJj8KeFq/VYqySXJQWQUA=</DigestValue>
      </Reference>
      <Reference URI="/word/endnotes.xml?ContentType=application/vnd.openxmlformats-officedocument.wordprocessingml.endnotes+xml">
        <DigestMethod Algorithm="http://www.w3.org/2001/04/xmlenc#sha256"/>
        <DigestValue>tQGdtbecrMh97XwYHP7ZCK6cFYSuHt36aSWzj6f79sc=</DigestValue>
      </Reference>
      <Reference URI="/word/fontTable.xml?ContentType=application/vnd.openxmlformats-officedocument.wordprocessingml.fontTable+xml">
        <DigestMethod Algorithm="http://www.w3.org/2001/04/xmlenc#sha256"/>
        <DigestValue>ZuxNWoY/kfb9fquwvTiDBzQCS7+y9X8tMiOo/t1luck=</DigestValue>
      </Reference>
      <Reference URI="/word/footnotes.xml?ContentType=application/vnd.openxmlformats-officedocument.wordprocessingml.footnotes+xml">
        <DigestMethod Algorithm="http://www.w3.org/2001/04/xmlenc#sha256"/>
        <DigestValue>+95J5rk5tiquHnQWd6w7a5rXLT6mGYMyFWnEBBL54n8=</DigestValue>
      </Reference>
      <Reference URI="/word/header1.xml?ContentType=application/vnd.openxmlformats-officedocument.wordprocessingml.header+xml">
        <DigestMethod Algorithm="http://www.w3.org/2001/04/xmlenc#sha256"/>
        <DigestValue>NQFbQqqIHEBvIsQp8pnIHF+nf5lijogoqT63nMn7+aY=</DigestValue>
      </Reference>
      <Reference URI="/word/header2.xml?ContentType=application/vnd.openxmlformats-officedocument.wordprocessingml.header+xml">
        <DigestMethod Algorithm="http://www.w3.org/2001/04/xmlenc#sha256"/>
        <DigestValue>8BgKsnTuFpusjlgzBNKYjnPpxtav7sFBYWEZRQHWtzA=</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KZCR7GWsKDJojAlHSrozi67KRC1AAMcBTswWYBAuKHw=</DigestValue>
      </Reference>
      <Reference URI="/word/settings.xml?ContentType=application/vnd.openxmlformats-officedocument.wordprocessingml.settings+xml">
        <DigestMethod Algorithm="http://www.w3.org/2001/04/xmlenc#sha256"/>
        <DigestValue>HNvIAm/QLe7R153tvzC+ZA2rSKtX3SbFuuWatDSIehg=</DigestValue>
      </Reference>
      <Reference URI="/word/styles.xml?ContentType=application/vnd.openxmlformats-officedocument.wordprocessingml.styles+xml">
        <DigestMethod Algorithm="http://www.w3.org/2001/04/xmlenc#sha256"/>
        <DigestValue>zfz7dPzVS4IDO9GN34KcAEWOhzilw/GX3i7wcouE1Ug=</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ytDGI8tiNvmUnq7c/RYOv+CkOY8rsf0B7NPLXzBKkW0=</DigestValue>
      </Reference>
    </Manifest>
    <SignatureProperties>
      <SignatureProperty Id="idSignatureTime" Target="#idPackageSignature">
        <mdssi:SignatureTime xmlns:mdssi="http://schemas.openxmlformats.org/package/2006/digital-signature">
          <mdssi:Format>YYYY-MM-DDThh:mm:ssTZD</mdssi:Format>
          <mdssi:Value>2021-10-07T09:51:06Z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15.0</OfficeVersion>
          <ApplicationVersion>15.0</ApplicationVersion>
          <Monitors>1</Monitors>
          <HorizontalResolution>1680</HorizontalResolution>
          <VerticalResolution>1050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2021-10-07T09:51:06Z</xd:SigningTime>
          <xd:SigningCertificate>
            <xd:Cert>
              <xd:CertDigest>
                <DigestMethod Algorithm="http://www.w3.org/2001/04/xmlenc#sha256"/>
                <DigestValue>zc7ap0QJLHK0vkz/n68z5e9E2O6SBl7RCuWq+4YSxe4=</DigestValue>
              </xd:CertDigest>
              <xd:IssuerSerial>
                <X509IssuerName>SERIALNUMBER=NTRCZ-26439395, O="První certifikační autorita, a.s.", CN=I.CA Qualified 2 CA/RSA 02/2016, C=CZ</X509IssuerName>
                <X509SerialNumber>11887755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</xd:EncapsulatedX509Certificate>
            <xd:EncapsulatedX509Certificate>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</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1cXr1Le1DUxneMCfhmEoy2gGHi8=</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yHOCVaxDawh8WAzZ5OaewWY174E=</DigestValue>
    </Reference>
  </SignedInfo>
  <SignatureValue>RPKPRlxrN2B4KMCWpK926DtMzpCbjB7E7RatKhuRbxWWtsNKx3SM+hx7p+5BxGuHI26K/Ewl7N5S
lM1ZD4DVau4rKc2971HxRQmx0OurKZYpx64sUUck8TiRIUq43gW3eYpM2heyGR6aZcQKAvRWcQQG
ReZQ5f2ia+cDFh8WejGKrVOb19NC6XF84dc8OxG9xcFwWTbhpRpvedE4nXaRFHPTLqmE0nfloTVs
1K6acqKpwvyfImn38kbkpxBP1r8U+9nKYhFsWPRlw4Iqi27f2Sm2nanI9/VBwO8Q666aWPc8l+WJ
gE36HhHbA+2KOICzF6aBI3eg3MQK6BXkv0c6sA==</SignatureValue>
  <KeyInfo>
    <X509Data>
      <X509Certificate>MIIImTCCBoGgAwIBAgIEAVVSjzANBgkqhkiG9w0BAQsFADBpMQswCQYDVQQGEwJDWjEXMBUGA1UE
YRMOTlRSQ1otNDcxMTQ5ODMxHTAbBgNVBAoMFMSMZXNrw6EgcG/FoXRhLCBzLnAuMSIwIAYDVQQD
ExlQb3N0U2lnbnVtIFF1YWxpZmllZCBDQSA0MB4XDTIxMDMzMTA5NTAyMloXDTIyMDQyMDA5NTAy
MlowgeoxCzAJBgNVBAYTAkNaMRcwFQYDVQRhEw5OVFJDWi00OTc3NzUxMzEqMCgGA1UECgwhWsOh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VQQMEwZyZWt0b3IwggEiMA0GCSqGSIb3DQEBAQUAA4IBDwAwggEKAoIBAQCrzRc135hN0IkLDvC+
luqYgluCKRxFpGfJxYOQnMcoxq289BWD5iR7Eu9xy/Nu1I6W4QcXit1kBQP6OcfkxfA1f26J4mgJ
HIDY3TV1ythq/Ure8RkPh0HDJOA/iN7QW2feezB43Vvi9FnvWlOuVgHR3KcZO6kxL/6YZnuF1HY5
PRPQw6lPKLhJCrwu8ydkLLx+h092okQ+l8eteMpIr9Hc2qZZG+IgGOOtcBT/zPspNALUs/DPRIRT
FQB3ws+nwg/lAbaQnzFw/GFcYINY/GOU3PHpWq6ytDkL1tfLkK/+RZZQ+9ktRHZEigGQxKBGwt0q
7gmcS4lFtLCDWogZKDnJAgMBAAGjggPFMIIDwTA4BgNVHREEMTAvgRJob2xlY2VrQHJlay56Y3Uu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rW58t1lhb+QDh6e5u6ftEAd3WGkwDQYJKoZIhvcNAQELBQADggIBACAeRx1ATS+oJEOUGpQCmM+2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</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QQA/TocQsJek+KzxZ7ykbD4bd40=</DigestValue>
      </Reference>
      <Reference URI="/word/media/image1.png?ContentType=image/png">
        <DigestMethod Algorithm="http://www.w3.org/2000/09/xmldsig#sha1"/>
        <DigestValue>TlxFReX7IbUkNQ2WIRVJF6bt2cg=</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Phm+rk1MVTHINPGNTSQLBODYxmI=</DigestValue>
      </Reference>
      <Reference URI="/word/styles.xml?ContentType=application/vnd.openxmlformats-officedocument.wordprocessingml.styles+xml">
        <DigestMethod Algorithm="http://www.w3.org/2000/09/xmldsig#sha1"/>
        <DigestValue>cxZPbvQq8r8t8IBxk47SjmsPlXc=</DigestValue>
      </Reference>
      <Reference URI="/word/numbering.xml?ContentType=application/vnd.openxmlformats-officedocument.wordprocessingml.numbering+xml">
        <DigestMethod Algorithm="http://www.w3.org/2000/09/xmldsig#sha1"/>
        <DigestValue>QHo+FjSdpn/SgQAC89uS9yUVcp8=</DigestValue>
      </Reference>
      <Reference URI="/word/webSettings.xml?ContentType=application/vnd.openxmlformats-officedocument.wordprocessingml.webSettings+xml">
        <DigestMethod Algorithm="http://www.w3.org/2000/09/xmldsig#sha1"/>
        <DigestValue>BfoJDbrF/IkCOu1CFu85PhU0qLg=</DigestValue>
      </Reference>
      <Reference URI="/word/header1.xml?ContentType=application/vnd.openxmlformats-officedocument.wordprocessingml.header+xml">
        <DigestMethod Algorithm="http://www.w3.org/2000/09/xmldsig#sha1"/>
        <DigestValue>DoU4SrXs6JezWpciaZPjThO0pxM=</DigestValue>
      </Reference>
      <Reference URI="/word/header2.xml?ContentType=application/vnd.openxmlformats-officedocument.wordprocessingml.header+xml">
        <DigestMethod Algorithm="http://www.w3.org/2000/09/xmldsig#sha1"/>
        <DigestValue>E3Ss2a10mNWRCg460mi5O1tKSEQ=</DigestValue>
      </Reference>
      <Reference URI="/word/footnotes.xml?ContentType=application/vnd.openxmlformats-officedocument.wordprocessingml.footnotes+xml">
        <DigestMethod Algorithm="http://www.w3.org/2000/09/xmldsig#sha1"/>
        <DigestValue>0hI3TzCxHJSv4fZbKu1HdRlXCeQ=</DigestValue>
      </Reference>
      <Reference URI="/word/endnotes.xml?ContentType=application/vnd.openxmlformats-officedocument.wordprocessingml.endnotes+xml">
        <DigestMethod Algorithm="http://www.w3.org/2000/09/xmldsig#sha1"/>
        <DigestValue>C3Cm5Yro9c29regyMevpCQ9YgnY=</DigestValue>
      </Reference>
      <Reference URI="/word/document.xml?ContentType=application/vnd.openxmlformats-officedocument.wordprocessingml.document.main+xml">
        <DigestMethod Algorithm="http://www.w3.org/2000/09/xmldsig#sha1"/>
        <DigestValue>29kGsOWQ38gcx73+7afYAKlrYfs=</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ozuSAM+P2TTnos0Gy50yC4IxGW4=</DigestValue>
      </Reference>
    </Manifest>
    <SignatureProperties>
      <SignatureProperty Id="idSignatureTime" Target="#idPackageSignature">
        <mdssi:SignatureTime>
          <mdssi:Format>YYYY-MM-DDThh:mm:ssTZD</mdssi:Format>
          <mdssi:Value>2021-11-03T07:53:38Z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2021-11-03T07:53:38Z</xd:SigningTime>
          <xd:SigningCertificate>
            <xd:Cert>
              <xd:CertDigest>
                <DigestMethod Algorithm="http://www.w3.org/2000/09/xmldsig#sha1"/>
                <DigestValue>I9Z3TJUiJJP403MF6D+4J4kiKMc=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71D349-E93D-49FA-9251-60FBAB32BE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6</Pages>
  <Words>2139</Words>
  <Characters>12621</Characters>
  <Application>Microsoft Office Word</Application>
  <DocSecurity>8</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14731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Martina Mudrová</cp:lastModifiedBy>
  <cp:revision>41</cp:revision>
  <cp:lastPrinted>2014-05-16T09:23:00Z</cp:lastPrinted>
  <dcterms:created xsi:type="dcterms:W3CDTF">2021-01-26T12:57:00Z</dcterms:created>
  <dcterms:modified xsi:type="dcterms:W3CDTF">2021-10-07T07:36:00Z</dcterms:modified>
</cp:coreProperties>
</file>